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DB4D32"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тел.: +7 (495) 747-92-92,</w:t>
                  </w:r>
                </w:p>
                <w:p w:rsidR="00DC4D34" w:rsidRPr="000D67AD" w:rsidRDefault="00DC4D3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C4D34" w:rsidRPr="000D67AD" w:rsidRDefault="00DC4D3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C4D34" w:rsidRPr="000D67AD" w:rsidRDefault="00DC4D3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C4D34" w:rsidRPr="000D67AD" w:rsidRDefault="00DC4D3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C4D34" w:rsidRPr="00167837" w:rsidRDefault="00DC4D3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67837">
                    <w:rPr>
                      <w:rFonts w:ascii="Helios" w:hAnsi="Helios"/>
                      <w:sz w:val="12"/>
                      <w:szCs w:val="12"/>
                      <w:lang w:val="en-US"/>
                    </w:rPr>
                    <w:t>-</w:t>
                  </w:r>
                  <w:r w:rsidRPr="000D67AD">
                    <w:rPr>
                      <w:rFonts w:ascii="Helios" w:hAnsi="Helios"/>
                      <w:sz w:val="12"/>
                      <w:szCs w:val="12"/>
                      <w:lang w:val="en-US"/>
                    </w:rPr>
                    <w:t>mail</w:t>
                  </w:r>
                  <w:proofErr w:type="gramEnd"/>
                  <w:r w:rsidRPr="00167837">
                    <w:rPr>
                      <w:rFonts w:ascii="Helios" w:hAnsi="Helios"/>
                      <w:sz w:val="12"/>
                      <w:szCs w:val="12"/>
                      <w:lang w:val="en-US"/>
                    </w:rPr>
                    <w:t xml:space="preserve">: </w:t>
                  </w:r>
                  <w:hyperlink r:id="rId9" w:history="1">
                    <w:r w:rsidRPr="000D67AD">
                      <w:rPr>
                        <w:rFonts w:ascii="Helios" w:hAnsi="Helios"/>
                        <w:sz w:val="12"/>
                        <w:szCs w:val="12"/>
                        <w:lang w:val="en-US"/>
                      </w:rPr>
                      <w:t>posta</w:t>
                    </w:r>
                    <w:r w:rsidRPr="00167837">
                      <w:rPr>
                        <w:rFonts w:ascii="Helios" w:hAnsi="Helios"/>
                        <w:sz w:val="12"/>
                        <w:szCs w:val="12"/>
                        <w:lang w:val="en-US"/>
                      </w:rPr>
                      <w:t>@</w:t>
                    </w:r>
                    <w:r w:rsidRPr="000D67AD">
                      <w:rPr>
                        <w:rFonts w:ascii="Helios" w:hAnsi="Helios"/>
                        <w:sz w:val="12"/>
                        <w:szCs w:val="12"/>
                        <w:lang w:val="en-US"/>
                      </w:rPr>
                      <w:t>mrsk</w:t>
                    </w:r>
                    <w:r w:rsidRPr="00167837">
                      <w:rPr>
                        <w:rFonts w:ascii="Helios" w:hAnsi="Helios"/>
                        <w:sz w:val="12"/>
                        <w:szCs w:val="12"/>
                        <w:lang w:val="en-US"/>
                      </w:rPr>
                      <w:t>-1.</w:t>
                    </w:r>
                    <w:r w:rsidRPr="000D67AD">
                      <w:rPr>
                        <w:rFonts w:ascii="Helios" w:hAnsi="Helios"/>
                        <w:sz w:val="12"/>
                        <w:szCs w:val="12"/>
                        <w:lang w:val="en-US"/>
                      </w:rPr>
                      <w:t>ru</w:t>
                    </w:r>
                  </w:hyperlink>
                  <w:r w:rsidRPr="00167837">
                    <w:rPr>
                      <w:rFonts w:ascii="Helios" w:hAnsi="Helios"/>
                      <w:sz w:val="12"/>
                      <w:szCs w:val="12"/>
                      <w:lang w:val="en-US"/>
                    </w:rPr>
                    <w:t xml:space="preserve">, </w:t>
                  </w:r>
                  <w:hyperlink r:id="rId10" w:history="1">
                    <w:r w:rsidRPr="000D67AD">
                      <w:rPr>
                        <w:rFonts w:ascii="Helios" w:hAnsi="Helios"/>
                        <w:sz w:val="12"/>
                        <w:szCs w:val="12"/>
                        <w:lang w:val="en-US"/>
                      </w:rPr>
                      <w:t>www</w:t>
                    </w:r>
                    <w:r w:rsidRPr="00167837">
                      <w:rPr>
                        <w:rFonts w:ascii="Helios" w:hAnsi="Helios"/>
                        <w:sz w:val="12"/>
                        <w:szCs w:val="12"/>
                        <w:lang w:val="en-US"/>
                      </w:rPr>
                      <w:t>.</w:t>
                    </w:r>
                    <w:r w:rsidRPr="000D67AD">
                      <w:rPr>
                        <w:rFonts w:ascii="Helios" w:hAnsi="Helios"/>
                        <w:sz w:val="12"/>
                        <w:szCs w:val="12"/>
                        <w:lang w:val="en-US"/>
                      </w:rPr>
                      <w:t>mrsk</w:t>
                    </w:r>
                    <w:r w:rsidRPr="0016783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913BF0" w:rsidRPr="007417E6" w:rsidRDefault="00913BF0" w:rsidP="00913BF0">
      <w:pPr>
        <w:ind w:left="5670" w:firstLine="0"/>
        <w:jc w:val="right"/>
        <w:rPr>
          <w:sz w:val="24"/>
          <w:szCs w:val="24"/>
        </w:rPr>
      </w:pPr>
      <w:r w:rsidRPr="007417E6">
        <w:rPr>
          <w:sz w:val="24"/>
          <w:szCs w:val="24"/>
        </w:rPr>
        <w:t>УТВЕРЖДАЮ:</w:t>
      </w:r>
    </w:p>
    <w:p w:rsidR="00913BF0" w:rsidRDefault="00913BF0" w:rsidP="00913BF0">
      <w:pPr>
        <w:spacing w:line="240" w:lineRule="auto"/>
        <w:jc w:val="right"/>
        <w:rPr>
          <w:sz w:val="24"/>
          <w:szCs w:val="24"/>
        </w:rPr>
      </w:pPr>
      <w:r>
        <w:rPr>
          <w:sz w:val="24"/>
          <w:szCs w:val="24"/>
        </w:rPr>
        <w:t>Председатель закупочной комиссии -</w:t>
      </w:r>
    </w:p>
    <w:p w:rsidR="00913BF0" w:rsidRDefault="00913BF0" w:rsidP="00913BF0">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913BF0" w:rsidRDefault="00913BF0" w:rsidP="00913BF0">
      <w:pPr>
        <w:spacing w:line="240" w:lineRule="auto"/>
        <w:jc w:val="right"/>
        <w:rPr>
          <w:sz w:val="24"/>
          <w:szCs w:val="24"/>
        </w:rPr>
      </w:pPr>
      <w:r>
        <w:rPr>
          <w:sz w:val="24"/>
          <w:szCs w:val="24"/>
        </w:rPr>
        <w:t>филиала ПАО «МРСК Центра» - «Воронежэнерго»</w:t>
      </w:r>
    </w:p>
    <w:p w:rsidR="00913BF0" w:rsidRDefault="00913BF0" w:rsidP="00913BF0">
      <w:pPr>
        <w:spacing w:line="240" w:lineRule="auto"/>
        <w:jc w:val="right"/>
      </w:pPr>
    </w:p>
    <w:p w:rsidR="00913BF0" w:rsidRDefault="00913BF0" w:rsidP="00913BF0">
      <w:pPr>
        <w:spacing w:line="240" w:lineRule="auto"/>
        <w:jc w:val="right"/>
        <w:rPr>
          <w:sz w:val="24"/>
          <w:szCs w:val="24"/>
        </w:rPr>
      </w:pPr>
      <w:r>
        <w:rPr>
          <w:sz w:val="24"/>
          <w:szCs w:val="24"/>
        </w:rPr>
        <w:t>____________________ В.В. Мороз</w:t>
      </w:r>
      <w:r w:rsidRPr="00E30B72">
        <w:rPr>
          <w:sz w:val="24"/>
          <w:szCs w:val="24"/>
        </w:rPr>
        <w:t xml:space="preserve"> </w:t>
      </w:r>
    </w:p>
    <w:p w:rsidR="00913BF0" w:rsidRDefault="00913BF0" w:rsidP="00913BF0">
      <w:pPr>
        <w:spacing w:line="240" w:lineRule="auto"/>
        <w:jc w:val="right"/>
        <w:rPr>
          <w:sz w:val="24"/>
          <w:szCs w:val="24"/>
        </w:rPr>
      </w:pPr>
    </w:p>
    <w:p w:rsidR="00913BF0" w:rsidRPr="007417E6" w:rsidRDefault="00913BF0" w:rsidP="00913BF0">
      <w:pPr>
        <w:ind w:left="5670" w:firstLine="0"/>
        <w:jc w:val="right"/>
        <w:rPr>
          <w:sz w:val="24"/>
          <w:szCs w:val="24"/>
        </w:rPr>
      </w:pPr>
      <w:r w:rsidRPr="007417E6">
        <w:rPr>
          <w:sz w:val="24"/>
          <w:szCs w:val="24"/>
        </w:rPr>
        <w:t xml:space="preserve"> «</w:t>
      </w:r>
      <w:r>
        <w:rPr>
          <w:sz w:val="24"/>
          <w:szCs w:val="24"/>
        </w:rPr>
        <w:t>11</w:t>
      </w:r>
      <w:r w:rsidRPr="007417E6">
        <w:rPr>
          <w:sz w:val="24"/>
          <w:szCs w:val="24"/>
        </w:rPr>
        <w:t xml:space="preserve">» </w:t>
      </w:r>
      <w:r>
        <w:rPr>
          <w:sz w:val="24"/>
          <w:szCs w:val="24"/>
        </w:rPr>
        <w:t>марта 2016</w:t>
      </w:r>
      <w:r w:rsidRPr="007417E6">
        <w:rPr>
          <w:sz w:val="24"/>
          <w:szCs w:val="24"/>
        </w:rPr>
        <w:t xml:space="preserve"> г.</w:t>
      </w:r>
    </w:p>
    <w:p w:rsidR="00913BF0" w:rsidRPr="00093D17" w:rsidRDefault="00913BF0" w:rsidP="00913BF0">
      <w:pPr>
        <w:ind w:left="5670" w:firstLine="0"/>
        <w:rPr>
          <w:sz w:val="24"/>
          <w:szCs w:val="24"/>
        </w:rPr>
      </w:pPr>
    </w:p>
    <w:p w:rsidR="00913BF0" w:rsidRPr="00093D17" w:rsidRDefault="00913BF0" w:rsidP="00913BF0">
      <w:pPr>
        <w:spacing w:line="240" w:lineRule="auto"/>
        <w:ind w:left="6804" w:firstLine="0"/>
        <w:rPr>
          <w:b/>
          <w:kern w:val="36"/>
          <w:sz w:val="24"/>
          <w:szCs w:val="24"/>
        </w:rPr>
      </w:pPr>
      <w:r w:rsidRPr="00093D17">
        <w:rPr>
          <w:b/>
          <w:kern w:val="36"/>
          <w:sz w:val="24"/>
          <w:szCs w:val="24"/>
        </w:rPr>
        <w:t>Согласовано на заседании</w:t>
      </w:r>
    </w:p>
    <w:p w:rsidR="00913BF0" w:rsidRPr="00093D17" w:rsidRDefault="00913BF0" w:rsidP="00913BF0">
      <w:pPr>
        <w:spacing w:line="240" w:lineRule="auto"/>
        <w:ind w:left="6804" w:firstLine="0"/>
        <w:rPr>
          <w:b/>
          <w:kern w:val="36"/>
          <w:sz w:val="24"/>
          <w:szCs w:val="24"/>
        </w:rPr>
      </w:pPr>
      <w:r w:rsidRPr="00093D17">
        <w:rPr>
          <w:b/>
          <w:kern w:val="36"/>
          <w:sz w:val="24"/>
          <w:szCs w:val="24"/>
        </w:rPr>
        <w:t>закупочной комиссии</w:t>
      </w:r>
    </w:p>
    <w:p w:rsidR="00913BF0" w:rsidRPr="00093D17" w:rsidRDefault="00913BF0" w:rsidP="00913BF0">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009</w:t>
      </w:r>
      <w:r w:rsidR="00702938">
        <w:rPr>
          <w:b/>
          <w:kern w:val="36"/>
          <w:sz w:val="24"/>
          <w:szCs w:val="24"/>
        </w:rPr>
        <w:t>8</w:t>
      </w:r>
      <w:r>
        <w:rPr>
          <w:b/>
          <w:kern w:val="36"/>
          <w:sz w:val="24"/>
          <w:szCs w:val="24"/>
        </w:rPr>
        <w:t>-ВР-16</w:t>
      </w:r>
    </w:p>
    <w:p w:rsidR="00913BF0" w:rsidRPr="00093D17" w:rsidRDefault="00913BF0" w:rsidP="00913BF0">
      <w:pPr>
        <w:spacing w:line="240" w:lineRule="auto"/>
        <w:ind w:left="6804" w:firstLine="0"/>
        <w:rPr>
          <w:b/>
          <w:kern w:val="36"/>
          <w:sz w:val="24"/>
          <w:szCs w:val="24"/>
        </w:rPr>
      </w:pPr>
      <w:r w:rsidRPr="00093D17">
        <w:rPr>
          <w:b/>
          <w:kern w:val="36"/>
          <w:sz w:val="24"/>
          <w:szCs w:val="24"/>
        </w:rPr>
        <w:t>от «</w:t>
      </w:r>
      <w:r>
        <w:rPr>
          <w:b/>
          <w:kern w:val="36"/>
          <w:sz w:val="24"/>
          <w:szCs w:val="24"/>
        </w:rPr>
        <w:t>11</w:t>
      </w:r>
      <w:r w:rsidRPr="00093D17">
        <w:rPr>
          <w:b/>
          <w:kern w:val="36"/>
          <w:sz w:val="24"/>
          <w:szCs w:val="24"/>
        </w:rPr>
        <w:t xml:space="preserve">» </w:t>
      </w:r>
      <w:r>
        <w:rPr>
          <w:b/>
          <w:kern w:val="36"/>
          <w:sz w:val="24"/>
          <w:szCs w:val="24"/>
        </w:rPr>
        <w:t>марта</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Default="00717F60" w:rsidP="00E71A48">
      <w:pPr>
        <w:spacing w:line="264" w:lineRule="auto"/>
        <w:jc w:val="center"/>
        <w:rPr>
          <w:sz w:val="24"/>
          <w:szCs w:val="24"/>
        </w:rPr>
      </w:pPr>
    </w:p>
    <w:p w:rsidR="00D81ED0" w:rsidRDefault="00D81ED0" w:rsidP="00E71A48">
      <w:pPr>
        <w:spacing w:line="264" w:lineRule="auto"/>
        <w:jc w:val="center"/>
        <w:rPr>
          <w:sz w:val="24"/>
          <w:szCs w:val="24"/>
        </w:rPr>
      </w:pPr>
    </w:p>
    <w:p w:rsidR="00D81ED0" w:rsidRPr="00C12FA4" w:rsidRDefault="00D81ED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21F9E" w:rsidRDefault="00717F60" w:rsidP="00E71A48">
      <w:pPr>
        <w:pStyle w:val="1f4"/>
        <w:spacing w:line="264" w:lineRule="auto"/>
        <w:ind w:left="0" w:right="0"/>
        <w:jc w:val="center"/>
        <w:rPr>
          <w:rFonts w:ascii="Times New Roman" w:hAnsi="Times New Roman"/>
          <w:b/>
          <w:bCs w:val="0"/>
          <w:sz w:val="24"/>
          <w:szCs w:val="24"/>
        </w:rPr>
      </w:pPr>
      <w:r w:rsidRPr="00C21F9E">
        <w:rPr>
          <w:rFonts w:ascii="Times New Roman" w:hAnsi="Times New Roman"/>
          <w:b/>
          <w:bCs w:val="0"/>
          <w:sz w:val="24"/>
          <w:szCs w:val="24"/>
        </w:rPr>
        <w:t>Документация по запросу предложений</w:t>
      </w:r>
    </w:p>
    <w:p w:rsidR="00717F60" w:rsidRPr="00C21F9E" w:rsidRDefault="00717F60" w:rsidP="00E71A48">
      <w:pPr>
        <w:pStyle w:val="1f4"/>
        <w:spacing w:line="264" w:lineRule="auto"/>
        <w:ind w:left="0" w:right="0"/>
        <w:jc w:val="center"/>
        <w:rPr>
          <w:rFonts w:ascii="Times New Roman" w:hAnsi="Times New Roman"/>
          <w:sz w:val="24"/>
          <w:szCs w:val="24"/>
        </w:rPr>
      </w:pPr>
    </w:p>
    <w:p w:rsidR="00717F60" w:rsidRPr="00C21F9E" w:rsidRDefault="00717F60" w:rsidP="00E71A48">
      <w:pPr>
        <w:pStyle w:val="1f4"/>
        <w:spacing w:line="264" w:lineRule="auto"/>
        <w:ind w:left="0" w:right="0"/>
        <w:jc w:val="center"/>
        <w:rPr>
          <w:rFonts w:ascii="Times New Roman" w:hAnsi="Times New Roman"/>
          <w:b/>
          <w:sz w:val="24"/>
          <w:szCs w:val="24"/>
        </w:rPr>
      </w:pPr>
      <w:r w:rsidRPr="00C21F9E">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21F9E">
        <w:rPr>
          <w:b/>
          <w:sz w:val="24"/>
          <w:szCs w:val="24"/>
        </w:rPr>
        <w:t xml:space="preserve">на право заключения </w:t>
      </w:r>
      <w:r w:rsidR="007556FF" w:rsidRPr="00C21F9E">
        <w:rPr>
          <w:b/>
          <w:sz w:val="24"/>
          <w:szCs w:val="24"/>
        </w:rPr>
        <w:t>Договор</w:t>
      </w:r>
      <w:r w:rsidR="00913BF0" w:rsidRPr="00C21F9E">
        <w:rPr>
          <w:b/>
          <w:sz w:val="24"/>
          <w:szCs w:val="24"/>
        </w:rPr>
        <w:t>а</w:t>
      </w:r>
      <w:r w:rsidR="007556FF" w:rsidRPr="00C21F9E">
        <w:rPr>
          <w:b/>
          <w:sz w:val="24"/>
          <w:szCs w:val="24"/>
        </w:rPr>
        <w:t xml:space="preserve"> </w:t>
      </w:r>
      <w:r w:rsidR="00702938" w:rsidRPr="00702938">
        <w:rPr>
          <w:b/>
          <w:sz w:val="24"/>
          <w:szCs w:val="24"/>
        </w:rPr>
        <w:t xml:space="preserve">на поставку автоматических выключателей до 1000В </w:t>
      </w:r>
      <w:r w:rsidR="007556FF" w:rsidRPr="00C21F9E">
        <w:rPr>
          <w:b/>
          <w:sz w:val="24"/>
          <w:szCs w:val="24"/>
        </w:rPr>
        <w:t>для нужд ПАО «МРСК Центра» (филиал</w:t>
      </w:r>
      <w:r w:rsidR="00913BF0" w:rsidRPr="00C21F9E">
        <w:rPr>
          <w:b/>
          <w:sz w:val="24"/>
          <w:szCs w:val="24"/>
        </w:rPr>
        <w:t xml:space="preserve">а </w:t>
      </w:r>
      <w:r w:rsidR="007556FF" w:rsidRPr="00C21F9E">
        <w:rPr>
          <w:b/>
          <w:sz w:val="24"/>
          <w:szCs w:val="24"/>
        </w:rPr>
        <w:t>«Воронежэнерго</w:t>
      </w:r>
      <w:r w:rsidR="00913BF0" w:rsidRPr="00C21F9E">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913BF0" w:rsidRDefault="007556FF" w:rsidP="007556FF">
      <w:pPr>
        <w:spacing w:line="240" w:lineRule="auto"/>
        <w:ind w:firstLine="0"/>
        <w:jc w:val="center"/>
        <w:rPr>
          <w:sz w:val="24"/>
          <w:szCs w:val="24"/>
        </w:rPr>
      </w:pPr>
      <w:r w:rsidRPr="00C12FA4">
        <w:rPr>
          <w:sz w:val="24"/>
          <w:szCs w:val="24"/>
        </w:rPr>
        <w:t xml:space="preserve">г. </w:t>
      </w:r>
      <w:r w:rsidR="00913BF0">
        <w:rPr>
          <w:sz w:val="24"/>
          <w:szCs w:val="24"/>
        </w:rPr>
        <w:t>Воронеж</w:t>
      </w:r>
    </w:p>
    <w:p w:rsidR="007556FF" w:rsidRPr="00D77FC1" w:rsidRDefault="007556FF" w:rsidP="007556FF">
      <w:pPr>
        <w:spacing w:line="240" w:lineRule="auto"/>
        <w:ind w:firstLine="0"/>
        <w:jc w:val="center"/>
        <w:rPr>
          <w:sz w:val="24"/>
          <w:szCs w:val="24"/>
        </w:rPr>
      </w:pPr>
      <w:r w:rsidRPr="00C12FA4">
        <w:rPr>
          <w:sz w:val="24"/>
          <w:szCs w:val="24"/>
        </w:rP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CE1C78">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CE1C78">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CE1C78">
        <w:rPr>
          <w:noProof/>
        </w:rPr>
        <w:t>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CE1C78">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CE1C78">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CE1C78">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CE1C78">
        <w:rPr>
          <w:noProof/>
        </w:rPr>
        <w:t>8</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CE1C78">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CE1C78">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CE1C78">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CE1C78">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CE1C78">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CE1C78">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CE1C78">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CE1C78">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CE1C78">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CE1C78">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CE1C78">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CE1C78">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CE1C78">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CE1C78">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CE1C78">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CE1C78">
        <w:rPr>
          <w:noProof/>
        </w:rPr>
        <w:t>32</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CE1C78">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CE1C78">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CE1C78">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CE1C78">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CE1C78">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CE1C78">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CE1C78">
        <w:rPr>
          <w:noProof/>
        </w:rPr>
        <w:t>35</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CE1C78">
        <w:rPr>
          <w:noProof/>
        </w:rPr>
        <w:t>35</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CE1C78">
        <w:rPr>
          <w:noProof/>
        </w:rPr>
        <w:t>39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CE1C78">
        <w:rPr>
          <w:noProof/>
        </w:rPr>
        <w:t>41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CE1C78">
        <w:rPr>
          <w:noProof/>
        </w:rPr>
        <w:t>44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CE1C78">
        <w:rPr>
          <w:noProof/>
        </w:rPr>
        <w:t>46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CE1C78">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CE1C78">
        <w:rPr>
          <w:noProof/>
        </w:rPr>
        <w:t>50</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CE1C78">
        <w:rPr>
          <w:noProof/>
        </w:rPr>
        <w:t>50</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CE1C78">
        <w:rPr>
          <w:noProof/>
        </w:rPr>
        <w:t>52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CE1C78">
        <w:rPr>
          <w:noProof/>
        </w:rPr>
        <w:t>56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CE1C78">
        <w:rPr>
          <w:noProof/>
        </w:rPr>
        <w:t>59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CE1C78">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CE1C78">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CE1C78">
        <w:rPr>
          <w:noProof/>
        </w:rPr>
        <w:t>64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CE1C78">
        <w:rPr>
          <w:noProof/>
        </w:rPr>
        <w:t>67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CE1C78">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CE1C78">
        <w:rPr>
          <w:noProof/>
        </w:rPr>
        <w:t>72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CE1C78">
        <w:rPr>
          <w:noProof/>
        </w:rPr>
        <w:t>74</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5076E8"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bookmarkEnd w:id="10"/>
      <w:bookmarkEnd w:id="11"/>
      <w:bookmarkEnd w:id="12"/>
      <w:bookmarkEnd w:id="13"/>
      <w:r w:rsidR="00913BF0" w:rsidRPr="00702B2C">
        <w:rPr>
          <w:iCs/>
          <w:sz w:val="24"/>
          <w:szCs w:val="24"/>
        </w:rPr>
        <w:t xml:space="preserve">ведущий специалист </w:t>
      </w:r>
      <w:r w:rsidR="00913BF0">
        <w:rPr>
          <w:iCs/>
          <w:sz w:val="24"/>
          <w:szCs w:val="24"/>
        </w:rPr>
        <w:t>отдела закупочной деятельности</w:t>
      </w:r>
      <w:r w:rsidR="00913BF0" w:rsidRPr="00702B2C">
        <w:rPr>
          <w:iCs/>
          <w:sz w:val="24"/>
          <w:szCs w:val="24"/>
        </w:rPr>
        <w:t xml:space="preserve"> ПАО «МРСК Центра»</w:t>
      </w:r>
      <w:r w:rsidR="00913BF0">
        <w:rPr>
          <w:iCs/>
          <w:sz w:val="24"/>
          <w:szCs w:val="24"/>
        </w:rPr>
        <w:t xml:space="preserve"> (филиала </w:t>
      </w:r>
      <w:r w:rsidR="00913BF0" w:rsidRPr="00164C7D">
        <w:rPr>
          <w:iCs/>
          <w:sz w:val="24"/>
          <w:szCs w:val="24"/>
        </w:rPr>
        <w:t xml:space="preserve">«Воронежэнерго) Зайцева Александра Анатольевна, </w:t>
      </w:r>
      <w:r w:rsidR="00913BF0" w:rsidRPr="00C21F9E">
        <w:rPr>
          <w:iCs/>
          <w:sz w:val="24"/>
          <w:szCs w:val="24"/>
        </w:rPr>
        <w:t xml:space="preserve">контактный телефон: (473) 249-57-66, </w:t>
      </w:r>
      <w:r w:rsidR="00913BF0" w:rsidRPr="00C21F9E">
        <w:rPr>
          <w:sz w:val="24"/>
          <w:szCs w:val="24"/>
        </w:rPr>
        <w:t xml:space="preserve">адрес электронной почты: </w:t>
      </w:r>
      <w:r w:rsidR="00913BF0" w:rsidRPr="00C21F9E">
        <w:rPr>
          <w:iCs/>
          <w:sz w:val="24"/>
          <w:szCs w:val="24"/>
        </w:rPr>
        <w:t xml:space="preserve"> </w:t>
      </w:r>
      <w:hyperlink r:id="rId18" w:history="1">
        <w:r w:rsidR="00913BF0" w:rsidRPr="00C21F9E">
          <w:rPr>
            <w:rStyle w:val="a7"/>
            <w:sz w:val="24"/>
            <w:szCs w:val="24"/>
            <w:lang w:val="en-US"/>
          </w:rPr>
          <w:t>Zaitseva</w:t>
        </w:r>
        <w:r w:rsidR="00913BF0" w:rsidRPr="00C21F9E">
          <w:rPr>
            <w:rStyle w:val="a7"/>
            <w:sz w:val="24"/>
            <w:szCs w:val="24"/>
          </w:rPr>
          <w:t>.</w:t>
        </w:r>
        <w:r w:rsidR="00913BF0" w:rsidRPr="00C21F9E">
          <w:rPr>
            <w:rStyle w:val="a7"/>
            <w:sz w:val="24"/>
            <w:szCs w:val="24"/>
            <w:lang w:val="en-US"/>
          </w:rPr>
          <w:t>AA</w:t>
        </w:r>
        <w:r w:rsidR="00913BF0" w:rsidRPr="00C21F9E">
          <w:rPr>
            <w:rStyle w:val="a7"/>
            <w:sz w:val="24"/>
            <w:szCs w:val="24"/>
          </w:rPr>
          <w:t>@mrsk-1.ru</w:t>
        </w:r>
      </w:hyperlink>
      <w:r w:rsidR="00913BF0" w:rsidRPr="00C21F9E">
        <w:rPr>
          <w:iCs/>
          <w:sz w:val="24"/>
          <w:szCs w:val="24"/>
        </w:rPr>
        <w:t>,</w:t>
      </w:r>
      <w:r w:rsidR="00913BF0" w:rsidRPr="00C21F9E">
        <w:rPr>
          <w:sz w:val="24"/>
          <w:szCs w:val="24"/>
        </w:rPr>
        <w:t xml:space="preserve"> </w:t>
      </w:r>
      <w:r w:rsidR="00913BF0" w:rsidRPr="00C21F9E">
        <w:rPr>
          <w:iCs/>
          <w:sz w:val="24"/>
          <w:szCs w:val="24"/>
        </w:rPr>
        <w:t>Извещением</w:t>
      </w:r>
      <w:r w:rsidR="00913BF0" w:rsidRPr="00C21F9E">
        <w:rPr>
          <w:sz w:val="24"/>
          <w:szCs w:val="24"/>
        </w:rPr>
        <w:t xml:space="preserve"> о проведении открытого </w:t>
      </w:r>
      <w:r w:rsidR="00913BF0" w:rsidRPr="00C21F9E">
        <w:rPr>
          <w:iCs/>
          <w:sz w:val="24"/>
          <w:szCs w:val="24"/>
        </w:rPr>
        <w:t>запроса предложений</w:t>
      </w:r>
      <w:r w:rsidR="00913BF0" w:rsidRPr="00C21F9E">
        <w:rPr>
          <w:sz w:val="24"/>
          <w:szCs w:val="24"/>
        </w:rPr>
        <w:t xml:space="preserve">, опубликованным </w:t>
      </w:r>
      <w:r w:rsidR="00913BF0" w:rsidRPr="00C21F9E">
        <w:rPr>
          <w:b/>
          <w:sz w:val="24"/>
          <w:szCs w:val="24"/>
        </w:rPr>
        <w:t>«1</w:t>
      </w:r>
      <w:r w:rsidR="007C3CC9" w:rsidRPr="007C3CC9">
        <w:rPr>
          <w:b/>
          <w:sz w:val="24"/>
          <w:szCs w:val="24"/>
        </w:rPr>
        <w:t>7</w:t>
      </w:r>
      <w:r w:rsidR="00913BF0" w:rsidRPr="00C21F9E">
        <w:rPr>
          <w:b/>
          <w:sz w:val="24"/>
          <w:szCs w:val="24"/>
        </w:rPr>
        <w:t>»  марта</w:t>
      </w:r>
      <w:r w:rsidR="00913BF0" w:rsidRPr="00164C7D">
        <w:rPr>
          <w:b/>
          <w:sz w:val="24"/>
          <w:szCs w:val="24"/>
        </w:rPr>
        <w:t xml:space="preserve"> 2016 г.</w:t>
      </w:r>
      <w:r w:rsidR="00913BF0" w:rsidRPr="00164C7D">
        <w:rPr>
          <w:sz w:val="24"/>
          <w:szCs w:val="24"/>
        </w:rPr>
        <w:t xml:space="preserve"> </w:t>
      </w:r>
      <w:r w:rsidR="00913BF0">
        <w:rPr>
          <w:sz w:val="24"/>
          <w:szCs w:val="24"/>
        </w:rPr>
        <w:t>на официальном сайте (</w:t>
      </w:r>
      <w:hyperlink r:id="rId19" w:history="1">
        <w:r w:rsidR="00913BF0">
          <w:rPr>
            <w:rStyle w:val="a7"/>
            <w:sz w:val="24"/>
            <w:szCs w:val="24"/>
          </w:rPr>
          <w:t>www.zakupki.</w:t>
        </w:r>
        <w:r w:rsidR="00913BF0">
          <w:rPr>
            <w:rStyle w:val="a7"/>
            <w:sz w:val="24"/>
            <w:szCs w:val="24"/>
            <w:lang w:val="en-US"/>
          </w:rPr>
          <w:t>gov</w:t>
        </w:r>
        <w:r w:rsidR="00913BF0">
          <w:rPr>
            <w:rStyle w:val="a7"/>
            <w:sz w:val="24"/>
            <w:szCs w:val="24"/>
          </w:rPr>
          <w:t>.ru</w:t>
        </w:r>
      </w:hyperlink>
      <w:r w:rsidR="00913BF0">
        <w:rPr>
          <w:sz w:val="24"/>
          <w:szCs w:val="24"/>
        </w:rPr>
        <w:t>),</w:t>
      </w:r>
      <w:r w:rsidR="00913BF0">
        <w:rPr>
          <w:iCs/>
          <w:sz w:val="24"/>
          <w:szCs w:val="24"/>
        </w:rPr>
        <w:t xml:space="preserve"> </w:t>
      </w:r>
      <w:r w:rsidR="00913BF0">
        <w:rPr>
          <w:sz w:val="24"/>
          <w:szCs w:val="24"/>
        </w:rPr>
        <w:t xml:space="preserve">на сайте </w:t>
      </w:r>
      <w:r w:rsidR="00913BF0">
        <w:rPr>
          <w:iCs/>
          <w:sz w:val="24"/>
          <w:szCs w:val="24"/>
        </w:rPr>
        <w:t>ПАО «МРСК Центра»</w:t>
      </w:r>
      <w:r w:rsidR="00913BF0">
        <w:rPr>
          <w:sz w:val="24"/>
          <w:szCs w:val="24"/>
        </w:rPr>
        <w:t xml:space="preserve"> (</w:t>
      </w:r>
      <w:hyperlink r:id="rId20" w:history="1">
        <w:r w:rsidR="00913BF0">
          <w:rPr>
            <w:rStyle w:val="a7"/>
            <w:sz w:val="24"/>
            <w:szCs w:val="24"/>
          </w:rPr>
          <w:t>www.mrsk-1.ru</w:t>
        </w:r>
      </w:hyperlink>
      <w:r w:rsidR="00913BF0">
        <w:rPr>
          <w:sz w:val="24"/>
          <w:szCs w:val="24"/>
        </w:rPr>
        <w:t>), на сайте электронной торговой площадки ПАО «</w:t>
      </w:r>
      <w:proofErr w:type="spellStart"/>
      <w:r w:rsidR="00913BF0">
        <w:rPr>
          <w:sz w:val="24"/>
          <w:szCs w:val="24"/>
        </w:rPr>
        <w:t>Россети</w:t>
      </w:r>
      <w:proofErr w:type="spellEnd"/>
      <w:r w:rsidR="00913BF0">
        <w:rPr>
          <w:sz w:val="24"/>
          <w:szCs w:val="24"/>
        </w:rPr>
        <w:t xml:space="preserve">» </w:t>
      </w:r>
      <w:hyperlink r:id="rId21" w:history="1">
        <w:r w:rsidR="00913BF0">
          <w:rPr>
            <w:rStyle w:val="a7"/>
            <w:sz w:val="24"/>
            <w:szCs w:val="24"/>
          </w:rPr>
          <w:t>www.b2b-mrsk.ru</w:t>
        </w:r>
      </w:hyperlink>
      <w:r w:rsidR="00913BF0">
        <w:rPr>
          <w:sz w:val="24"/>
          <w:szCs w:val="24"/>
        </w:rPr>
        <w:t xml:space="preserve"> (далее — ЭТП)</w:t>
      </w:r>
      <w:r w:rsidR="00913BF0" w:rsidRPr="00862664">
        <w:rPr>
          <w:sz w:val="24"/>
          <w:szCs w:val="24"/>
        </w:rPr>
        <w:t>,</w:t>
      </w:r>
      <w:r w:rsidR="00913BF0" w:rsidRPr="00862664">
        <w:rPr>
          <w:iCs/>
          <w:sz w:val="24"/>
          <w:szCs w:val="24"/>
        </w:rPr>
        <w:t xml:space="preserve"> приг</w:t>
      </w:r>
      <w:r w:rsidR="00913BF0" w:rsidRPr="00862664">
        <w:rPr>
          <w:sz w:val="24"/>
          <w:szCs w:val="24"/>
        </w:rPr>
        <w:t>ласило юридических лиц и физических лиц (в т. ч. индивидуальных предпринимателей</w:t>
      </w:r>
      <w:r w:rsidR="00913BF0" w:rsidRPr="005F64FD">
        <w:rPr>
          <w:sz w:val="24"/>
          <w:szCs w:val="24"/>
        </w:rPr>
        <w:t>)</w:t>
      </w:r>
      <w:r w:rsidR="00913BF0">
        <w:rPr>
          <w:sz w:val="24"/>
          <w:szCs w:val="24"/>
        </w:rPr>
        <w:t xml:space="preserve">, </w:t>
      </w:r>
      <w:r w:rsidR="00913BF0" w:rsidRPr="005F64FD">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w:t>
      </w:r>
      <w:r w:rsidR="00913BF0" w:rsidRPr="005076E8">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w:t>
      </w:r>
      <w:r w:rsidR="00893857">
        <w:rPr>
          <w:sz w:val="24"/>
          <w:szCs w:val="24"/>
        </w:rPr>
        <w:t xml:space="preserve"> </w:t>
      </w:r>
      <w:r w:rsidR="00FB3EDC" w:rsidRPr="00FB3EDC">
        <w:rPr>
          <w:sz w:val="24"/>
          <w:szCs w:val="24"/>
        </w:rPr>
        <w:t xml:space="preserve">на поставку автоматических выключателей до 1000В </w:t>
      </w:r>
      <w:r w:rsidR="00913BF0" w:rsidRPr="005076E8">
        <w:rPr>
          <w:sz w:val="24"/>
          <w:szCs w:val="24"/>
        </w:rPr>
        <w:t xml:space="preserve">для нужд ПАО «МРСК Центра» (филиала «Воронежэнерго»), расположенного по адресу: РФ, 394033, г. Воронеж, ул. </w:t>
      </w:r>
      <w:proofErr w:type="spellStart"/>
      <w:r w:rsidR="00913BF0" w:rsidRPr="005076E8">
        <w:rPr>
          <w:sz w:val="24"/>
          <w:szCs w:val="24"/>
        </w:rPr>
        <w:t>Арзамасская</w:t>
      </w:r>
      <w:proofErr w:type="spellEnd"/>
      <w:r w:rsidR="00913BF0" w:rsidRPr="005076E8">
        <w:rPr>
          <w:sz w:val="24"/>
          <w:szCs w:val="24"/>
        </w:rPr>
        <w:t>, 2</w:t>
      </w:r>
    </w:p>
    <w:p w:rsidR="00717F60" w:rsidRPr="005076E8"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076E8">
        <w:rPr>
          <w:sz w:val="24"/>
          <w:szCs w:val="24"/>
        </w:rPr>
        <w:t xml:space="preserve">Настоящий </w:t>
      </w:r>
      <w:r w:rsidR="004B5EB3" w:rsidRPr="005076E8">
        <w:rPr>
          <w:sz w:val="24"/>
          <w:szCs w:val="24"/>
        </w:rPr>
        <w:t>З</w:t>
      </w:r>
      <w:r w:rsidRPr="005076E8">
        <w:rPr>
          <w:sz w:val="24"/>
          <w:szCs w:val="24"/>
        </w:rPr>
        <w:t xml:space="preserve">апрос предложений проводится в соответствии с правилами и с использованием функционала </w:t>
      </w:r>
      <w:r w:rsidR="00702B2C" w:rsidRPr="005076E8">
        <w:rPr>
          <w:sz w:val="24"/>
          <w:szCs w:val="24"/>
        </w:rPr>
        <w:t>электронной торговой площадк</w:t>
      </w:r>
      <w:r w:rsidR="00414AB1" w:rsidRPr="005076E8">
        <w:rPr>
          <w:sz w:val="24"/>
          <w:szCs w:val="24"/>
        </w:rPr>
        <w:t>и</w:t>
      </w:r>
      <w:r w:rsidR="00702B2C" w:rsidRPr="005076E8">
        <w:rPr>
          <w:sz w:val="24"/>
          <w:szCs w:val="24"/>
        </w:rPr>
        <w:t xml:space="preserve"> </w:t>
      </w:r>
      <w:r w:rsidR="000D70B6" w:rsidRPr="005076E8">
        <w:rPr>
          <w:sz w:val="24"/>
          <w:szCs w:val="24"/>
        </w:rPr>
        <w:t>П</w:t>
      </w:r>
      <w:r w:rsidR="00702B2C" w:rsidRPr="005076E8">
        <w:rPr>
          <w:sz w:val="24"/>
          <w:szCs w:val="24"/>
        </w:rPr>
        <w:t>АО «</w:t>
      </w:r>
      <w:proofErr w:type="spellStart"/>
      <w:r w:rsidR="00702B2C" w:rsidRPr="005076E8">
        <w:rPr>
          <w:sz w:val="24"/>
          <w:szCs w:val="24"/>
        </w:rPr>
        <w:t>Россети</w:t>
      </w:r>
      <w:proofErr w:type="spellEnd"/>
      <w:r w:rsidR="00702B2C" w:rsidRPr="005076E8">
        <w:rPr>
          <w:sz w:val="24"/>
          <w:szCs w:val="24"/>
        </w:rPr>
        <w:t xml:space="preserve">» </w:t>
      </w:r>
      <w:hyperlink r:id="rId22" w:history="1">
        <w:r w:rsidR="00702B2C" w:rsidRPr="005076E8">
          <w:rPr>
            <w:rStyle w:val="a7"/>
            <w:sz w:val="24"/>
            <w:szCs w:val="24"/>
          </w:rPr>
          <w:t>www.b2b-mrsk.ru</w:t>
        </w:r>
      </w:hyperlink>
      <w:r w:rsidR="00702B2C" w:rsidRPr="005076E8">
        <w:rPr>
          <w:sz w:val="24"/>
          <w:szCs w:val="24"/>
        </w:rPr>
        <w:t xml:space="preserve"> </w:t>
      </w:r>
      <w:hyperlink r:id="rId23" w:history="1">
        <w:r w:rsidR="00862664" w:rsidRPr="005076E8">
          <w:rPr>
            <w:rStyle w:val="a7"/>
            <w:sz w:val="24"/>
            <w:szCs w:val="24"/>
          </w:rPr>
          <w:t>etp.rosseti.ru</w:t>
        </w:r>
      </w:hyperlink>
      <w:r w:rsidR="00862664" w:rsidRPr="005076E8">
        <w:rPr>
          <w:sz w:val="24"/>
          <w:szCs w:val="24"/>
        </w:rPr>
        <w:t xml:space="preserve"> </w:t>
      </w:r>
      <w:r w:rsidR="00702B2C" w:rsidRPr="005076E8">
        <w:rPr>
          <w:sz w:val="24"/>
          <w:szCs w:val="24"/>
        </w:rPr>
        <w:t>(далее — ЭТП)</w:t>
      </w:r>
      <w:r w:rsidR="005B75A6" w:rsidRPr="005076E8">
        <w:rPr>
          <w:sz w:val="24"/>
          <w:szCs w:val="24"/>
        </w:rPr>
        <w:t>.</w:t>
      </w:r>
      <w:bookmarkEnd w:id="14"/>
    </w:p>
    <w:p w:rsidR="00717F60" w:rsidRPr="005076E8"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076E8">
        <w:rPr>
          <w:sz w:val="24"/>
          <w:szCs w:val="24"/>
        </w:rPr>
        <w:t>Заказчик</w:t>
      </w:r>
      <w:r w:rsidR="00702B2C" w:rsidRPr="005076E8">
        <w:rPr>
          <w:sz w:val="24"/>
          <w:szCs w:val="24"/>
        </w:rPr>
        <w:t xml:space="preserve">: </w:t>
      </w:r>
      <w:r w:rsidRPr="005076E8">
        <w:rPr>
          <w:sz w:val="24"/>
          <w:szCs w:val="24"/>
        </w:rPr>
        <w:t xml:space="preserve"> </w:t>
      </w:r>
      <w:r w:rsidR="00702B2C" w:rsidRPr="005076E8">
        <w:rPr>
          <w:iCs/>
          <w:sz w:val="24"/>
          <w:szCs w:val="24"/>
        </w:rPr>
        <w:t>ПАО «МРСК Центра».</w:t>
      </w:r>
      <w:r w:rsidRPr="005076E8">
        <w:rPr>
          <w:rStyle w:val="aa"/>
          <w:sz w:val="24"/>
          <w:szCs w:val="24"/>
        </w:rPr>
        <w:t xml:space="preserve"> </w:t>
      </w:r>
      <w:bookmarkEnd w:id="15"/>
    </w:p>
    <w:p w:rsidR="008C4223" w:rsidRPr="005076E8" w:rsidRDefault="004B5EB3"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076E8">
        <w:rPr>
          <w:sz w:val="24"/>
          <w:szCs w:val="24"/>
        </w:rPr>
        <w:t>Предмет З</w:t>
      </w:r>
      <w:r w:rsidR="00717F60" w:rsidRPr="005076E8">
        <w:rPr>
          <w:sz w:val="24"/>
          <w:szCs w:val="24"/>
        </w:rPr>
        <w:t>апроса предложений</w:t>
      </w:r>
      <w:r w:rsidR="00702B2C" w:rsidRPr="005076E8">
        <w:rPr>
          <w:sz w:val="24"/>
          <w:szCs w:val="24"/>
        </w:rPr>
        <w:t>:</w:t>
      </w:r>
      <w:bookmarkEnd w:id="16"/>
    </w:p>
    <w:p w:rsidR="00A40714" w:rsidRPr="005076E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076E8">
        <w:rPr>
          <w:b/>
          <w:sz w:val="24"/>
          <w:szCs w:val="24"/>
          <w:u w:val="single"/>
        </w:rPr>
        <w:t>Лот №1:</w:t>
      </w:r>
      <w:r w:rsidR="00717F60" w:rsidRPr="005076E8">
        <w:rPr>
          <w:sz w:val="24"/>
          <w:szCs w:val="24"/>
        </w:rPr>
        <w:t xml:space="preserve"> право заключения </w:t>
      </w:r>
      <w:r w:rsidR="00123C70" w:rsidRPr="005076E8">
        <w:rPr>
          <w:sz w:val="24"/>
          <w:szCs w:val="24"/>
        </w:rPr>
        <w:t>Договор</w:t>
      </w:r>
      <w:r w:rsidR="00993533" w:rsidRPr="005076E8">
        <w:rPr>
          <w:sz w:val="24"/>
          <w:szCs w:val="24"/>
        </w:rPr>
        <w:t xml:space="preserve">а </w:t>
      </w:r>
      <w:r w:rsidR="00FB3EDC">
        <w:t xml:space="preserve">на </w:t>
      </w:r>
      <w:r w:rsidR="00FB3EDC" w:rsidRPr="001A3496">
        <w:t xml:space="preserve">поставку </w:t>
      </w:r>
      <w:r w:rsidR="00FB3EDC" w:rsidRPr="002A6824">
        <w:rPr>
          <w:sz w:val="24"/>
        </w:rPr>
        <w:t>автоматических выключателей до 1000В</w:t>
      </w:r>
      <w:r w:rsidR="00FB3EDC" w:rsidRPr="00BF239D">
        <w:rPr>
          <w:iCs/>
        </w:rPr>
        <w:t xml:space="preserve"> </w:t>
      </w:r>
      <w:r w:rsidR="00702B2C" w:rsidRPr="005076E8">
        <w:rPr>
          <w:sz w:val="24"/>
          <w:szCs w:val="24"/>
        </w:rPr>
        <w:t>для</w:t>
      </w:r>
      <w:r w:rsidR="00993533" w:rsidRPr="005076E8">
        <w:rPr>
          <w:sz w:val="24"/>
          <w:szCs w:val="24"/>
        </w:rPr>
        <w:t xml:space="preserve"> нужд ПАО «МРСК Центра» (филиала</w:t>
      </w:r>
      <w:r w:rsidR="00702B2C" w:rsidRPr="005076E8">
        <w:rPr>
          <w:sz w:val="24"/>
          <w:szCs w:val="24"/>
        </w:rPr>
        <w:t xml:space="preserve"> «Воронежэнерго</w:t>
      </w:r>
      <w:r w:rsidR="00862664" w:rsidRPr="005076E8">
        <w:rPr>
          <w:sz w:val="24"/>
          <w:szCs w:val="24"/>
        </w:rPr>
        <w:t>»</w:t>
      </w:r>
      <w:r w:rsidR="00702B2C" w:rsidRPr="005076E8">
        <w:rPr>
          <w:sz w:val="24"/>
          <w:szCs w:val="24"/>
        </w:rPr>
        <w:t>)</w:t>
      </w:r>
      <w:bookmarkEnd w:id="17"/>
      <w:r w:rsidR="00702B2C" w:rsidRPr="005076E8">
        <w:rPr>
          <w:sz w:val="24"/>
          <w:szCs w:val="24"/>
        </w:rPr>
        <w:t>.</w:t>
      </w:r>
    </w:p>
    <w:p w:rsidR="008C4223" w:rsidRPr="005076E8" w:rsidRDefault="008C4223" w:rsidP="00E722B6">
      <w:pPr>
        <w:keepNext/>
        <w:autoSpaceDE w:val="0"/>
        <w:autoSpaceDN w:val="0"/>
        <w:spacing w:line="264" w:lineRule="auto"/>
        <w:ind w:firstLine="540"/>
        <w:rPr>
          <w:sz w:val="24"/>
          <w:szCs w:val="24"/>
          <w:lang w:eastAsia="ru-RU"/>
        </w:rPr>
      </w:pPr>
      <w:r w:rsidRPr="005076E8">
        <w:rPr>
          <w:sz w:val="24"/>
          <w:szCs w:val="24"/>
        </w:rPr>
        <w:t xml:space="preserve">Количество лотов: </w:t>
      </w:r>
      <w:r w:rsidRPr="005076E8">
        <w:rPr>
          <w:b/>
          <w:sz w:val="24"/>
          <w:szCs w:val="24"/>
        </w:rPr>
        <w:t>1 (один)</w:t>
      </w:r>
      <w:r w:rsidRPr="005076E8">
        <w:rPr>
          <w:sz w:val="24"/>
          <w:szCs w:val="24"/>
        </w:rPr>
        <w:t>.</w:t>
      </w:r>
    </w:p>
    <w:bookmarkEnd w:id="18"/>
    <w:p w:rsidR="002A47D1" w:rsidRPr="005076E8" w:rsidRDefault="002A47D1" w:rsidP="00E722B6">
      <w:pPr>
        <w:keepNext/>
        <w:autoSpaceDE w:val="0"/>
        <w:autoSpaceDN w:val="0"/>
        <w:spacing w:line="264" w:lineRule="auto"/>
        <w:ind w:firstLine="540"/>
        <w:rPr>
          <w:color w:val="000000"/>
          <w:sz w:val="24"/>
          <w:szCs w:val="24"/>
          <w:lang w:eastAsia="ru-RU"/>
        </w:rPr>
      </w:pPr>
      <w:r w:rsidRPr="005076E8">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5076E8">
        <w:rPr>
          <w:color w:val="000000"/>
          <w:sz w:val="24"/>
          <w:szCs w:val="24"/>
          <w:lang w:eastAsia="ru-RU"/>
        </w:rPr>
        <w:t>,</w:t>
      </w:r>
      <w:proofErr w:type="gramEnd"/>
      <w:r w:rsidRPr="005076E8">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5076E8">
        <w:rPr>
          <w:color w:val="000000"/>
          <w:sz w:val="24"/>
          <w:szCs w:val="24"/>
          <w:lang w:eastAsia="ru-RU"/>
        </w:rPr>
        <w:t>й</w:t>
      </w:r>
      <w:r w:rsidRPr="005076E8">
        <w:rPr>
          <w:color w:val="000000"/>
          <w:sz w:val="24"/>
          <w:szCs w:val="24"/>
          <w:lang w:eastAsia="ru-RU"/>
        </w:rPr>
        <w:t xml:space="preserve"> </w:t>
      </w:r>
      <w:r w:rsidR="00841A6F" w:rsidRPr="005076E8">
        <w:rPr>
          <w:color w:val="000000"/>
          <w:sz w:val="24"/>
          <w:szCs w:val="24"/>
          <w:lang w:eastAsia="ru-RU"/>
        </w:rPr>
        <w:t>Заявки,</w:t>
      </w:r>
      <w:r w:rsidRPr="005076E8">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5076E8">
        <w:rPr>
          <w:color w:val="000000"/>
          <w:sz w:val="24"/>
          <w:szCs w:val="24"/>
          <w:lang w:eastAsia="ru-RU"/>
        </w:rPr>
        <w:t>Заявки</w:t>
      </w:r>
      <w:r w:rsidRPr="005076E8">
        <w:rPr>
          <w:color w:val="000000"/>
          <w:sz w:val="24"/>
          <w:szCs w:val="24"/>
          <w:lang w:eastAsia="ru-RU"/>
        </w:rPr>
        <w:t xml:space="preserve"> Участника.</w:t>
      </w:r>
    </w:p>
    <w:p w:rsidR="00804801" w:rsidRPr="005076E8" w:rsidRDefault="00B5344A" w:rsidP="00E722B6">
      <w:pPr>
        <w:pStyle w:val="a"/>
        <w:keepNext/>
        <w:numPr>
          <w:ilvl w:val="0"/>
          <w:numId w:val="0"/>
        </w:numPr>
        <w:spacing w:line="264" w:lineRule="auto"/>
        <w:ind w:left="360" w:hanging="360"/>
        <w:rPr>
          <w:sz w:val="24"/>
          <w:szCs w:val="24"/>
        </w:rPr>
      </w:pPr>
      <w:r w:rsidRPr="005076E8">
        <w:rPr>
          <w:sz w:val="24"/>
          <w:szCs w:val="24"/>
        </w:rPr>
        <w:t>Частичное выполнение</w:t>
      </w:r>
      <w:r w:rsidR="002946EF" w:rsidRPr="005076E8">
        <w:rPr>
          <w:sz w:val="24"/>
          <w:szCs w:val="24"/>
        </w:rPr>
        <w:t xml:space="preserve"> </w:t>
      </w:r>
      <w:r w:rsidR="004D17BD" w:rsidRPr="005076E8">
        <w:rPr>
          <w:sz w:val="24"/>
          <w:szCs w:val="24"/>
        </w:rPr>
        <w:t xml:space="preserve">поставок, </w:t>
      </w:r>
      <w:r w:rsidR="00AD3EBC" w:rsidRPr="005076E8">
        <w:rPr>
          <w:sz w:val="24"/>
          <w:szCs w:val="24"/>
        </w:rPr>
        <w:t>работ (услуг)</w:t>
      </w:r>
      <w:r w:rsidRPr="005076E8">
        <w:rPr>
          <w:sz w:val="24"/>
          <w:szCs w:val="24"/>
        </w:rPr>
        <w:t xml:space="preserve"> не допускается.</w:t>
      </w:r>
    </w:p>
    <w:p w:rsidR="00717F60" w:rsidRPr="007D3CE3" w:rsidRDefault="008D2928"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7D3CE3">
        <w:rPr>
          <w:sz w:val="24"/>
          <w:szCs w:val="24"/>
        </w:rPr>
        <w:t>Сроки</w:t>
      </w:r>
      <w:r w:rsidR="00717F60" w:rsidRPr="007D3CE3">
        <w:rPr>
          <w:sz w:val="24"/>
          <w:szCs w:val="24"/>
        </w:rPr>
        <w:t xml:space="preserve"> </w:t>
      </w:r>
      <w:r w:rsidR="002946EF" w:rsidRPr="007D3CE3">
        <w:rPr>
          <w:sz w:val="24"/>
          <w:szCs w:val="24"/>
        </w:rPr>
        <w:t xml:space="preserve">выполнения </w:t>
      </w:r>
      <w:r w:rsidR="00702B2C" w:rsidRPr="007D3CE3">
        <w:rPr>
          <w:sz w:val="24"/>
          <w:szCs w:val="24"/>
        </w:rPr>
        <w:t>поставок</w:t>
      </w:r>
      <w:r w:rsidR="00717F60" w:rsidRPr="007D3CE3">
        <w:rPr>
          <w:sz w:val="24"/>
          <w:szCs w:val="24"/>
        </w:rPr>
        <w:t xml:space="preserve">: </w:t>
      </w:r>
      <w:r w:rsidR="00993533" w:rsidRPr="007D3CE3">
        <w:rPr>
          <w:b/>
          <w:sz w:val="24"/>
          <w:szCs w:val="24"/>
        </w:rPr>
        <w:t>Май 2016г</w:t>
      </w:r>
      <w:r w:rsidR="00717F60" w:rsidRPr="007D3CE3">
        <w:rPr>
          <w:sz w:val="24"/>
          <w:szCs w:val="24"/>
        </w:rPr>
        <w:t>.</w:t>
      </w:r>
      <w:bookmarkEnd w:id="19"/>
    </w:p>
    <w:p w:rsidR="00F51714" w:rsidRPr="00F51714" w:rsidRDefault="002A47D1" w:rsidP="000F242A">
      <w:pPr>
        <w:keepNext/>
        <w:widowControl w:val="0"/>
        <w:numPr>
          <w:ilvl w:val="2"/>
          <w:numId w:val="18"/>
        </w:numPr>
        <w:tabs>
          <w:tab w:val="num" w:pos="1650"/>
        </w:tabs>
        <w:suppressAutoHyphens w:val="0"/>
        <w:autoSpaceDE w:val="0"/>
        <w:autoSpaceDN w:val="0"/>
        <w:adjustRightInd w:val="0"/>
        <w:spacing w:before="60" w:line="264" w:lineRule="auto"/>
        <w:ind w:hanging="579"/>
        <w:rPr>
          <w:sz w:val="24"/>
          <w:szCs w:val="24"/>
        </w:rPr>
      </w:pPr>
      <w:bookmarkStart w:id="20" w:name="_Ref440270651"/>
      <w:r w:rsidRPr="007D3CE3">
        <w:rPr>
          <w:sz w:val="24"/>
          <w:szCs w:val="24"/>
        </w:rPr>
        <w:t xml:space="preserve">Отгрузочные реквизиты/базис поставки: </w:t>
      </w:r>
      <w:r w:rsidR="008D2928" w:rsidRPr="007D3CE3">
        <w:rPr>
          <w:sz w:val="24"/>
          <w:szCs w:val="24"/>
        </w:rPr>
        <w:t>на условиях DDP (Согласно ИНКОТЕРМС 2000) по адрес</w:t>
      </w:r>
      <w:r w:rsidR="003A766E">
        <w:rPr>
          <w:sz w:val="24"/>
          <w:szCs w:val="24"/>
        </w:rPr>
        <w:t>у</w:t>
      </w:r>
      <w:r w:rsidR="00993533" w:rsidRPr="007D3CE3">
        <w:rPr>
          <w:sz w:val="24"/>
          <w:szCs w:val="24"/>
        </w:rPr>
        <w:t xml:space="preserve"> ф</w:t>
      </w:r>
      <w:r w:rsidR="008D2928" w:rsidRPr="007D3CE3">
        <w:rPr>
          <w:sz w:val="24"/>
          <w:szCs w:val="24"/>
        </w:rPr>
        <w:t>илиал</w:t>
      </w:r>
      <w:r w:rsidR="00993533" w:rsidRPr="007D3CE3">
        <w:rPr>
          <w:sz w:val="24"/>
          <w:szCs w:val="24"/>
        </w:rPr>
        <w:t>а</w:t>
      </w:r>
      <w:r w:rsidR="008D2928" w:rsidRPr="007D3CE3">
        <w:rPr>
          <w:sz w:val="24"/>
          <w:szCs w:val="24"/>
        </w:rPr>
        <w:t xml:space="preserve"> ПАО «МРСК Центра</w:t>
      </w:r>
      <w:bookmarkEnd w:id="20"/>
      <w:r w:rsidR="00993533" w:rsidRPr="007D3CE3">
        <w:rPr>
          <w:sz w:val="24"/>
          <w:szCs w:val="24"/>
        </w:rPr>
        <w:t xml:space="preserve"> </w:t>
      </w:r>
      <w:r w:rsidR="00F51714">
        <w:rPr>
          <w:sz w:val="24"/>
          <w:szCs w:val="24"/>
        </w:rPr>
        <w:t>«Воронежэнерго»</w:t>
      </w:r>
      <w:r w:rsidR="00F51714" w:rsidRPr="00F51714">
        <w:rPr>
          <w:sz w:val="24"/>
          <w:szCs w:val="24"/>
        </w:rPr>
        <w:t>:</w:t>
      </w:r>
      <w:r w:rsidR="008D2928" w:rsidRPr="007D3CE3">
        <w:rPr>
          <w:sz w:val="24"/>
          <w:szCs w:val="24"/>
        </w:rPr>
        <w:t xml:space="preserve"> </w:t>
      </w:r>
    </w:p>
    <w:p w:rsidR="00F51714" w:rsidRPr="00F51714" w:rsidRDefault="008D2928" w:rsidP="00F51714">
      <w:pPr>
        <w:pStyle w:val="affffff0"/>
        <w:keepNext/>
        <w:widowControl w:val="0"/>
        <w:numPr>
          <w:ilvl w:val="0"/>
          <w:numId w:val="89"/>
        </w:numPr>
        <w:tabs>
          <w:tab w:val="num" w:pos="1650"/>
        </w:tabs>
        <w:suppressAutoHyphens w:val="0"/>
        <w:autoSpaceDE w:val="0"/>
        <w:autoSpaceDN w:val="0"/>
        <w:adjustRightInd w:val="0"/>
        <w:spacing w:before="60" w:line="264" w:lineRule="auto"/>
        <w:rPr>
          <w:sz w:val="24"/>
          <w:szCs w:val="24"/>
        </w:rPr>
      </w:pPr>
      <w:r w:rsidRPr="00F51714">
        <w:rPr>
          <w:sz w:val="24"/>
          <w:szCs w:val="24"/>
        </w:rPr>
        <w:t>РФ, 394026, г. Воронеж, ул. 9 Января, 205 (Центральный склад)</w:t>
      </w:r>
      <w:r w:rsidR="000F242A">
        <w:rPr>
          <w:sz w:val="24"/>
          <w:szCs w:val="24"/>
        </w:rPr>
        <w:t>.</w:t>
      </w:r>
      <w:r w:rsidR="00F51714" w:rsidRPr="00F51714">
        <w:rPr>
          <w:sz w:val="24"/>
          <w:szCs w:val="24"/>
        </w:rPr>
        <w:t xml:space="preserve"> </w:t>
      </w:r>
    </w:p>
    <w:p w:rsidR="00717F60" w:rsidRPr="0022360B" w:rsidRDefault="0022360B"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993533">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CE1C78">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lastRenderedPageBreak/>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CE1C78">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CE1C78">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CE1C78">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CE1C78">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CE1C78">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CE1C78">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 xml:space="preserve">поставки, форме и порядку оплаты, указанным в Приложении №1 (Технических заданиях)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CE1C78">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CE1C78">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CE1C78">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CE1C78">
        <w:rPr>
          <w:sz w:val="24"/>
          <w:szCs w:val="24"/>
        </w:rPr>
        <w:t>1.1.7</w:t>
      </w:r>
      <w:r w:rsidR="00341CC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CE1C78" w:rsidRPr="00CE1C78">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CE1C78" w:rsidRPr="00CE1C78">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CE1C78">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CE1C78" w:rsidRPr="00CE1C78">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CE1C78" w:rsidRPr="00CE1C78">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CE1C78" w:rsidRPr="00CE1C78">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CE1C78" w:rsidRPr="00CE1C78">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CE1C78">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CE1C78" w:rsidRPr="00CE1C78">
        <w:rPr>
          <w:b w:val="0"/>
          <w:szCs w:val="24"/>
        </w:rPr>
        <w:t>3.3</w:t>
      </w:r>
      <w:r w:rsidR="00C138CC">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CE1C78" w:rsidRPr="00CE1C78">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CE1C78" w:rsidRPr="00CE1C78">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CE1C78" w:rsidRPr="00CE1C78">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CE1C78" w:rsidRPr="00CE1C78">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CE1C78" w:rsidRPr="00CE1C78">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CE1C78">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lastRenderedPageBreak/>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CE1C78">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CE1C78">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CE1C78">
        <w:rPr>
          <w:b w:val="0"/>
        </w:rPr>
        <w:t>5.5</w:t>
      </w:r>
      <w:r w:rsidR="00341CCF">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CE1C78">
        <w:rPr>
          <w:b w:val="0"/>
        </w:rPr>
        <w:t>2.2.3</w:t>
      </w:r>
      <w:r w:rsidR="00341CCF">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CE1C78" w:rsidRPr="00CE1C78">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CE1C78" w:rsidRPr="00CE1C78">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CE1C78" w:rsidRPr="00CE1C78">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CE1C78" w:rsidRPr="00CE1C78">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CE1C78" w:rsidRPr="00CE1C78">
        <w:rPr>
          <w:bCs w:val="0"/>
          <w:sz w:val="24"/>
          <w:szCs w:val="24"/>
        </w:rPr>
        <w:t>3.5</w:t>
      </w:r>
      <w:r w:rsidR="00CE1C78">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CE1C78" w:rsidRPr="00CE1C78">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CE1C78" w:rsidRPr="00CE1C78">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CE1C78" w:rsidRPr="00CE1C78">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CE1C78" w:rsidRPr="00CE1C78">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CE1C78" w:rsidRPr="00CE1C78">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CE1C78" w:rsidRPr="00CE1C78">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CE1C78">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CE1C78">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CE1C78">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CE1C78">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CE1C78">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CE1C78" w:rsidRPr="00CE1C78">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CE1C78" w:rsidRPr="00CE1C78">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CE1C78" w:rsidRPr="00CE1C78">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CE1C78" w:rsidRPr="00CE1C78">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CE1C78">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CE1C78">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CE1C78" w:rsidRPr="00CE1C78">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CE1C78" w:rsidRPr="00CE1C78">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CE1C78" w:rsidRPr="00CE1C78">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CE1C78" w:rsidRPr="00CE1C78">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CE1C78" w:rsidRPr="00CE1C78">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CE1C78" w:rsidRPr="00CE1C78">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CE1C78" w:rsidRPr="00CE1C78">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CE1C78" w:rsidRPr="00CE1C78">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CE1C78">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CE1C78" w:rsidRPr="00CE1C78">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CE1C78" w:rsidRPr="00CE1C78">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CE1C78" w:rsidRPr="00CE1C78">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CE1C78" w:rsidRPr="00CE1C78">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CE1C78" w:rsidRPr="00CE1C78">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CE1C78" w:rsidRPr="00CE1C78">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CE1C78" w:rsidRPr="00CE1C78">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CE1C78" w:rsidRPr="00CE1C78">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CE1C78">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CE1C78" w:rsidRPr="00CE1C78">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CE1C78">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CE1C78" w:rsidRPr="00CE1C78">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CE1C78">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CE1C78">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CE1C78">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CE1C78">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CE1C78">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CE1C78">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CE1C78">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CE1C78">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CE1C78" w:rsidRPr="00CE1C78">
        <w:rPr>
          <w:sz w:val="24"/>
          <w:szCs w:val="24"/>
        </w:rPr>
        <w:t>5.16</w:t>
      </w:r>
      <w:r w:rsidR="00C138CC">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CE1C78">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89385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93857">
        <w:rPr>
          <w:bCs w:val="0"/>
          <w:sz w:val="24"/>
          <w:szCs w:val="24"/>
        </w:rPr>
        <w:t xml:space="preserve">Начальная (максимальная) цена </w:t>
      </w:r>
      <w:r w:rsidR="00123C70" w:rsidRPr="00893857">
        <w:rPr>
          <w:bCs w:val="0"/>
          <w:sz w:val="24"/>
          <w:szCs w:val="24"/>
        </w:rPr>
        <w:t>Договор</w:t>
      </w:r>
      <w:r w:rsidRPr="00893857">
        <w:rPr>
          <w:bCs w:val="0"/>
          <w:sz w:val="24"/>
          <w:szCs w:val="24"/>
        </w:rPr>
        <w:t>а</w:t>
      </w:r>
      <w:r w:rsidR="00216641" w:rsidRPr="00893857">
        <w:rPr>
          <w:bCs w:val="0"/>
          <w:sz w:val="24"/>
          <w:szCs w:val="24"/>
        </w:rPr>
        <w:t>:</w:t>
      </w:r>
    </w:p>
    <w:p w:rsidR="00717F60" w:rsidRPr="003A766E"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893857">
        <w:rPr>
          <w:b/>
          <w:bCs w:val="0"/>
          <w:sz w:val="24"/>
          <w:szCs w:val="24"/>
          <w:u w:val="single"/>
        </w:rPr>
        <w:t>По Лоту №1:</w:t>
      </w:r>
      <w:r w:rsidR="00717F60" w:rsidRPr="00893857">
        <w:rPr>
          <w:bCs w:val="0"/>
          <w:sz w:val="24"/>
          <w:szCs w:val="24"/>
        </w:rPr>
        <w:t xml:space="preserve"> </w:t>
      </w:r>
      <w:r w:rsidR="0050175A" w:rsidRPr="0050175A">
        <w:rPr>
          <w:b/>
          <w:sz w:val="24"/>
          <w:szCs w:val="24"/>
        </w:rPr>
        <w:t>134 844,00</w:t>
      </w:r>
      <w:r w:rsidR="0050175A" w:rsidRPr="0050175A">
        <w:rPr>
          <w:sz w:val="24"/>
          <w:szCs w:val="24"/>
        </w:rPr>
        <w:t xml:space="preserve"> (Сто тридцать четыре тысячи восемьсот сорок четыре) рубля 00 копеек РФ, без учета НДС; НДС составляет </w:t>
      </w:r>
      <w:r w:rsidR="0050175A" w:rsidRPr="0050175A">
        <w:rPr>
          <w:b/>
          <w:sz w:val="24"/>
          <w:szCs w:val="24"/>
        </w:rPr>
        <w:t>24 271,92</w:t>
      </w:r>
      <w:r w:rsidR="0050175A" w:rsidRPr="0050175A">
        <w:rPr>
          <w:sz w:val="24"/>
          <w:szCs w:val="24"/>
        </w:rPr>
        <w:t xml:space="preserve"> (Двадцать четыре тысячи двести семьдесят один) рубль 92 копейки РФ; </w:t>
      </w:r>
      <w:r w:rsidR="0050175A" w:rsidRPr="0050175A">
        <w:rPr>
          <w:b/>
          <w:sz w:val="24"/>
          <w:szCs w:val="24"/>
        </w:rPr>
        <w:t xml:space="preserve">159 115,92 </w:t>
      </w:r>
      <w:r w:rsidR="0050175A" w:rsidRPr="0050175A">
        <w:rPr>
          <w:sz w:val="24"/>
          <w:szCs w:val="24"/>
        </w:rPr>
        <w:t>(Сто пятьдесят девять тысяч сто пятнадцать) рублей 92 копейки РФ, с учетом НДС</w:t>
      </w:r>
      <w:r w:rsidR="00993533" w:rsidRPr="0050175A">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CE1C78">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CE1C78">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CE1C78">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7D3CE3"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 xml:space="preserve">у. Подтверждение соответствия предъявляемым </w:t>
      </w:r>
      <w:r w:rsidRPr="007D3CE3">
        <w:rPr>
          <w:szCs w:val="24"/>
        </w:rPr>
        <w:t>требованиям</w:t>
      </w:r>
      <w:bookmarkEnd w:id="230"/>
      <w:bookmarkEnd w:id="231"/>
      <w:bookmarkEnd w:id="232"/>
      <w:bookmarkEnd w:id="233"/>
      <w:bookmarkEnd w:id="234"/>
      <w:bookmarkEnd w:id="235"/>
      <w:bookmarkEnd w:id="236"/>
      <w:r w:rsidRPr="007D3CE3">
        <w:rPr>
          <w:szCs w:val="24"/>
        </w:rPr>
        <w:t xml:space="preserve"> </w:t>
      </w:r>
    </w:p>
    <w:p w:rsidR="00E71628" w:rsidRPr="007D3CE3"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7D3CE3">
        <w:rPr>
          <w:bCs w:val="0"/>
          <w:sz w:val="24"/>
          <w:szCs w:val="24"/>
        </w:rPr>
        <w:t xml:space="preserve">Требования к </w:t>
      </w:r>
      <w:r w:rsidR="009C744E" w:rsidRPr="007D3CE3">
        <w:rPr>
          <w:bCs w:val="0"/>
          <w:sz w:val="24"/>
          <w:szCs w:val="24"/>
        </w:rPr>
        <w:t>Участник</w:t>
      </w:r>
      <w:r w:rsidRPr="007D3CE3">
        <w:rPr>
          <w:bCs w:val="0"/>
          <w:sz w:val="24"/>
          <w:szCs w:val="24"/>
        </w:rPr>
        <w:t>ам</w:t>
      </w:r>
      <w:bookmarkEnd w:id="238"/>
      <w:r w:rsidRPr="007D3CE3">
        <w:rPr>
          <w:bCs w:val="0"/>
          <w:sz w:val="24"/>
          <w:szCs w:val="24"/>
        </w:rPr>
        <w:t>:</w:t>
      </w:r>
      <w:bookmarkStart w:id="241" w:name="_Ref306004833"/>
      <w:bookmarkEnd w:id="239"/>
      <w:r w:rsidR="000F4365" w:rsidRPr="007D3CE3">
        <w:rPr>
          <w:bCs w:val="0"/>
          <w:sz w:val="24"/>
          <w:szCs w:val="24"/>
        </w:rPr>
        <w:t xml:space="preserve"> у</w:t>
      </w:r>
      <w:r w:rsidRPr="007D3CE3">
        <w:rPr>
          <w:bCs w:val="0"/>
          <w:sz w:val="24"/>
          <w:szCs w:val="24"/>
        </w:rPr>
        <w:t xml:space="preserve">частвовать в процедуре </w:t>
      </w:r>
      <w:r w:rsidR="009C744E" w:rsidRPr="007D3CE3">
        <w:rPr>
          <w:bCs w:val="0"/>
          <w:sz w:val="24"/>
          <w:szCs w:val="24"/>
        </w:rPr>
        <w:t>З</w:t>
      </w:r>
      <w:r w:rsidRPr="007D3CE3">
        <w:rPr>
          <w:bCs w:val="0"/>
          <w:sz w:val="24"/>
          <w:szCs w:val="24"/>
        </w:rPr>
        <w:t xml:space="preserve">апроса предложений может любое юридическое, </w:t>
      </w:r>
      <w:r w:rsidRPr="007D3CE3">
        <w:rPr>
          <w:bCs w:val="0"/>
          <w:color w:val="000000"/>
          <w:sz w:val="24"/>
          <w:szCs w:val="24"/>
        </w:rPr>
        <w:t>физическое</w:t>
      </w:r>
      <w:r w:rsidRPr="007D3CE3">
        <w:rPr>
          <w:bCs w:val="0"/>
          <w:sz w:val="24"/>
          <w:szCs w:val="24"/>
        </w:rPr>
        <w:t xml:space="preserve"> лицо </w:t>
      </w:r>
      <w:r w:rsidR="00E71628" w:rsidRPr="007D3CE3">
        <w:rPr>
          <w:bCs w:val="0"/>
          <w:sz w:val="24"/>
          <w:szCs w:val="24"/>
        </w:rPr>
        <w:t>(в т.</w:t>
      </w:r>
      <w:r w:rsidR="003129D4" w:rsidRPr="007D3CE3">
        <w:rPr>
          <w:bCs w:val="0"/>
          <w:sz w:val="24"/>
          <w:szCs w:val="24"/>
        </w:rPr>
        <w:t xml:space="preserve"> </w:t>
      </w:r>
      <w:r w:rsidR="00E71628" w:rsidRPr="007D3CE3">
        <w:rPr>
          <w:bCs w:val="0"/>
          <w:sz w:val="24"/>
          <w:szCs w:val="24"/>
        </w:rPr>
        <w:t xml:space="preserve">ч. </w:t>
      </w:r>
      <w:r w:rsidRPr="007D3CE3">
        <w:rPr>
          <w:bCs w:val="0"/>
          <w:sz w:val="24"/>
          <w:szCs w:val="24"/>
        </w:rPr>
        <w:t>индивидуальный предприниматель</w:t>
      </w:r>
      <w:r w:rsidR="00E71628" w:rsidRPr="007D3CE3">
        <w:rPr>
          <w:bCs w:val="0"/>
          <w:sz w:val="24"/>
          <w:szCs w:val="24"/>
        </w:rPr>
        <w:t>)</w:t>
      </w:r>
      <w:r w:rsidR="007D3CE3" w:rsidRPr="007D3CE3">
        <w:rPr>
          <w:bCs w:val="0"/>
          <w:sz w:val="24"/>
          <w:szCs w:val="24"/>
        </w:rPr>
        <w:t xml:space="preserve">, </w:t>
      </w:r>
      <w:r w:rsidR="007D3CE3" w:rsidRPr="007D3CE3">
        <w:rPr>
          <w:sz w:val="24"/>
          <w:szCs w:val="24"/>
        </w:rPr>
        <w:t>являющееся субъектом малого и среднего предпринимательства</w:t>
      </w:r>
      <w:r w:rsidRPr="007D3CE3">
        <w:rPr>
          <w:bCs w:val="0"/>
          <w:sz w:val="24"/>
          <w:szCs w:val="24"/>
        </w:rPr>
        <w:t xml:space="preserve">. </w:t>
      </w:r>
      <w:r w:rsidR="003F330D" w:rsidRPr="007D3CE3">
        <w:rPr>
          <w:bCs w:val="0"/>
          <w:sz w:val="24"/>
          <w:szCs w:val="24"/>
        </w:rPr>
        <w:t xml:space="preserve">Привлечение </w:t>
      </w:r>
      <w:proofErr w:type="spellStart"/>
      <w:r w:rsidR="003F330D" w:rsidRPr="007D3CE3">
        <w:rPr>
          <w:bCs w:val="0"/>
          <w:sz w:val="24"/>
          <w:szCs w:val="24"/>
        </w:rPr>
        <w:t>со</w:t>
      </w:r>
      <w:r w:rsidR="00036006" w:rsidRPr="007D3CE3">
        <w:rPr>
          <w:bCs w:val="0"/>
          <w:sz w:val="24"/>
          <w:szCs w:val="24"/>
        </w:rPr>
        <w:t>поставщиков</w:t>
      </w:r>
      <w:proofErr w:type="spellEnd"/>
      <w:r w:rsidR="00036006" w:rsidRPr="007D3CE3">
        <w:rPr>
          <w:bCs w:val="0"/>
          <w:sz w:val="24"/>
          <w:szCs w:val="24"/>
        </w:rPr>
        <w:t xml:space="preserve"> в соответствии с пунктом </w:t>
      </w:r>
      <w:r w:rsidR="00341CCF" w:rsidRPr="007D3CE3">
        <w:rPr>
          <w:bCs w:val="0"/>
          <w:sz w:val="24"/>
          <w:szCs w:val="24"/>
        </w:rPr>
        <w:fldChar w:fldCharType="begin"/>
      </w:r>
      <w:r w:rsidR="003F3A69" w:rsidRPr="007D3CE3">
        <w:rPr>
          <w:bCs w:val="0"/>
          <w:sz w:val="24"/>
          <w:szCs w:val="24"/>
        </w:rPr>
        <w:instrText xml:space="preserve"> REF _Ref440271628 \r \h </w:instrText>
      </w:r>
      <w:r w:rsidR="007D3CE3">
        <w:rPr>
          <w:bCs w:val="0"/>
          <w:sz w:val="24"/>
          <w:szCs w:val="24"/>
        </w:rPr>
        <w:instrText xml:space="preserve"> \* MERGEFORMAT </w:instrText>
      </w:r>
      <w:r w:rsidR="00341CCF" w:rsidRPr="007D3CE3">
        <w:rPr>
          <w:bCs w:val="0"/>
          <w:sz w:val="24"/>
          <w:szCs w:val="24"/>
        </w:rPr>
      </w:r>
      <w:r w:rsidR="00341CCF" w:rsidRPr="007D3CE3">
        <w:rPr>
          <w:bCs w:val="0"/>
          <w:sz w:val="24"/>
          <w:szCs w:val="24"/>
        </w:rPr>
        <w:fldChar w:fldCharType="separate"/>
      </w:r>
      <w:r w:rsidR="00CE1C78">
        <w:rPr>
          <w:bCs w:val="0"/>
          <w:sz w:val="24"/>
          <w:szCs w:val="24"/>
        </w:rPr>
        <w:t>3.3.9</w:t>
      </w:r>
      <w:r w:rsidR="00341CCF" w:rsidRPr="007D3CE3">
        <w:rPr>
          <w:bCs w:val="0"/>
          <w:sz w:val="24"/>
          <w:szCs w:val="24"/>
        </w:rPr>
        <w:fldChar w:fldCharType="end"/>
      </w:r>
      <w:r w:rsidR="00036006" w:rsidRPr="007D3CE3">
        <w:rPr>
          <w:bCs w:val="0"/>
          <w:sz w:val="24"/>
          <w:szCs w:val="24"/>
        </w:rPr>
        <w:t xml:space="preserve"> не допускается. </w:t>
      </w:r>
      <w:proofErr w:type="gramStart"/>
      <w:r w:rsidRPr="007D3CE3">
        <w:rPr>
          <w:bCs w:val="0"/>
          <w:sz w:val="24"/>
          <w:szCs w:val="24"/>
        </w:rPr>
        <w:t xml:space="preserve">Дополнительные требования к коллективным </w:t>
      </w:r>
      <w:r w:rsidR="009C744E" w:rsidRPr="007D3CE3">
        <w:rPr>
          <w:bCs w:val="0"/>
          <w:sz w:val="24"/>
          <w:szCs w:val="24"/>
        </w:rPr>
        <w:t>У</w:t>
      </w:r>
      <w:r w:rsidRPr="007D3CE3">
        <w:rPr>
          <w:bCs w:val="0"/>
          <w:sz w:val="24"/>
          <w:szCs w:val="24"/>
        </w:rPr>
        <w:t xml:space="preserve">частникам и порядку подтверждения их соответствия установленным требованиям приведены в пункте </w:t>
      </w:r>
      <w:r w:rsidR="00C138CC" w:rsidRPr="007D3CE3">
        <w:fldChar w:fldCharType="begin"/>
      </w:r>
      <w:r w:rsidR="00C138CC" w:rsidRPr="007D3CE3">
        <w:instrText xml:space="preserve"> REF _Ref191386461 \n \h  \* MERGEFORMAT </w:instrText>
      </w:r>
      <w:r w:rsidR="00C138CC" w:rsidRPr="007D3CE3">
        <w:fldChar w:fldCharType="separate"/>
      </w:r>
      <w:r w:rsidR="00CE1C78" w:rsidRPr="00CE1C78">
        <w:rPr>
          <w:bCs w:val="0"/>
          <w:sz w:val="24"/>
          <w:szCs w:val="24"/>
        </w:rPr>
        <w:t>3.3.10</w:t>
      </w:r>
      <w:r w:rsidR="00C138CC" w:rsidRPr="007D3CE3">
        <w:fldChar w:fldCharType="end"/>
      </w:r>
      <w:r w:rsidRPr="007D3CE3">
        <w:rPr>
          <w:bCs w:val="0"/>
          <w:sz w:val="24"/>
          <w:szCs w:val="24"/>
        </w:rPr>
        <w:t>. При проведении запроса предложений на ЭТП, такое</w:t>
      </w:r>
      <w:r w:rsidRPr="007D3CE3">
        <w:rPr>
          <w:sz w:val="24"/>
          <w:szCs w:val="24"/>
        </w:rPr>
        <w:t xml:space="preserve"> лицо должно быть зарегистрировано на соответствующей ЭТП в качестве </w:t>
      </w:r>
      <w:r w:rsidR="009C744E" w:rsidRPr="007D3CE3">
        <w:rPr>
          <w:sz w:val="24"/>
          <w:szCs w:val="24"/>
        </w:rPr>
        <w:t>Участник</w:t>
      </w:r>
      <w:r w:rsidRPr="007D3CE3">
        <w:rPr>
          <w:sz w:val="24"/>
          <w:szCs w:val="24"/>
        </w:rPr>
        <w:t xml:space="preserve">а ЭТП, а также в качестве </w:t>
      </w:r>
      <w:r w:rsidR="009C744E" w:rsidRPr="007D3CE3">
        <w:rPr>
          <w:sz w:val="24"/>
          <w:szCs w:val="24"/>
        </w:rPr>
        <w:t>Участник</w:t>
      </w:r>
      <w:r w:rsidRPr="007D3CE3">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 xml:space="preserve">(физическое лицо – обладать </w:t>
      </w:r>
      <w:r w:rsidR="009D7F01" w:rsidRPr="00E71A48">
        <w:rPr>
          <w:color w:val="000000"/>
          <w:sz w:val="24"/>
          <w:szCs w:val="24"/>
        </w:rPr>
        <w:lastRenderedPageBreak/>
        <w:t>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7B2ACD"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w:t>
      </w:r>
      <w:r w:rsidRPr="007B2ACD">
        <w:rPr>
          <w:sz w:val="24"/>
          <w:szCs w:val="24"/>
          <w:lang w:eastAsia="ru-RU"/>
        </w:rPr>
        <w:t>гарантий на оборудование в течение гарантийного срока, оговоренного в Документации по запросу предложений;</w:t>
      </w:r>
    </w:p>
    <w:p w:rsidR="007B2ACD" w:rsidRPr="007B2ACD" w:rsidRDefault="007B2ACD" w:rsidP="00D75CA2">
      <w:pPr>
        <w:numPr>
          <w:ilvl w:val="0"/>
          <w:numId w:val="21"/>
        </w:numPr>
        <w:suppressAutoHyphens w:val="0"/>
        <w:spacing w:line="264" w:lineRule="auto"/>
        <w:rPr>
          <w:sz w:val="24"/>
          <w:szCs w:val="24"/>
          <w:lang w:eastAsia="ru-RU"/>
        </w:rPr>
      </w:pPr>
      <w:r w:rsidRPr="007B2AC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w:t>
      </w:r>
      <w:r w:rsidRPr="00CF39D0">
        <w:rPr>
          <w:color w:val="000000"/>
          <w:sz w:val="24"/>
          <w:szCs w:val="24"/>
        </w:rPr>
        <w:lastRenderedPageBreak/>
        <w:t>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CE1C78" w:rsidRPr="00CE1C78">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CE1C78">
        <w:rPr>
          <w:sz w:val="24"/>
          <w:szCs w:val="24"/>
        </w:rPr>
        <w:t>5.1.3</w:t>
      </w:r>
      <w:r w:rsidR="00341CCF">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CE1C78">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CE1C78">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 xml:space="preserve">по форме и в соответствии с инструкциями, </w:t>
      </w:r>
      <w:r w:rsidR="00A154B7" w:rsidRPr="006E10CC">
        <w:rPr>
          <w:bCs w:val="0"/>
          <w:sz w:val="24"/>
          <w:szCs w:val="24"/>
        </w:rPr>
        <w:lastRenderedPageBreak/>
        <w:t>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CE1C78" w:rsidRPr="00CE1C78">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CE1C78" w:rsidRPr="00CE1C78">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CE1C78">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CE1C78">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CE1C78">
        <w:rPr>
          <w:sz w:val="24"/>
          <w:szCs w:val="24"/>
        </w:rPr>
        <w:t>5.13</w:t>
      </w:r>
      <w:r w:rsidR="00341CCF">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CE1C78" w:rsidRPr="00CE1C78">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CE1C78" w:rsidRPr="00CE1C78">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CE1C78" w:rsidRPr="00CE1C78">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CE1C78">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CE1C78" w:rsidRPr="00CE1C78">
        <w:rPr>
          <w:bCs w:val="0"/>
          <w:sz w:val="24"/>
          <w:szCs w:val="24"/>
          <w:lang w:val="en-US"/>
        </w:rPr>
        <w:t>a</w:t>
      </w:r>
      <w:r w:rsidR="00CE1C78" w:rsidRPr="00CE1C78">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CE1C78" w:rsidRPr="00CE1C78">
        <w:rPr>
          <w:bCs w:val="0"/>
          <w:sz w:val="24"/>
          <w:szCs w:val="24"/>
          <w:lang w:val="en-US"/>
        </w:rPr>
        <w:t>g</w:t>
      </w:r>
      <w:r w:rsidR="00CE1C78" w:rsidRPr="00CE1C78">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CE1C78" w:rsidRPr="00CE1C78">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CE1C78">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CE1C78">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lastRenderedPageBreak/>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CE1C78">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CE1C78" w:rsidRPr="00CE1C78">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CE1C78" w:rsidRPr="00CE1C78">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сумму </w:t>
      </w:r>
      <w:r w:rsidR="00CE1C78">
        <w:rPr>
          <w:bCs w:val="0"/>
          <w:sz w:val="24"/>
          <w:szCs w:val="24"/>
        </w:rPr>
        <w:t xml:space="preserve">2 </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lastRenderedPageBreak/>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CE1C78">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CE1C78" w:rsidRPr="00CE1C78">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CE1C78">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CE1C78">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CE1C78" w:rsidRPr="00CE1C78">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A4559B" w:rsidRPr="00A4559B">
        <w:rPr>
          <w:bCs w:val="0"/>
          <w:sz w:val="24"/>
          <w:szCs w:val="24"/>
        </w:rPr>
        <w:t>2</w:t>
      </w:r>
      <w:r w:rsidR="00167837" w:rsidRPr="00167837">
        <w:rPr>
          <w:bCs w:val="0"/>
          <w:sz w:val="24"/>
          <w:szCs w:val="24"/>
        </w:rPr>
        <w:t xml:space="preserve"> </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 xml:space="preserve">Участник должен предоставить </w:t>
      </w:r>
      <w:r w:rsidRPr="00D27AF7">
        <w:rPr>
          <w:bCs w:val="0"/>
          <w:sz w:val="24"/>
          <w:szCs w:val="24"/>
        </w:rPr>
        <w:t>оригинал соглашения о неустойке (</w:t>
      </w:r>
      <w:r w:rsidRPr="00D27AF7">
        <w:rPr>
          <w:bCs w:val="0"/>
          <w:sz w:val="24"/>
          <w:szCs w:val="24"/>
          <w:lang w:eastAsia="ru-RU"/>
        </w:rPr>
        <w:t xml:space="preserve">подраздел </w:t>
      </w:r>
      <w:r w:rsidR="00C138CC" w:rsidRPr="00D27AF7">
        <w:fldChar w:fldCharType="begin"/>
      </w:r>
      <w:r w:rsidR="00C138CC" w:rsidRPr="00D27AF7">
        <w:instrText xml:space="preserve"> REF _Ref440272256 \r \h  \* MERGEFORMAT </w:instrText>
      </w:r>
      <w:r w:rsidR="00C138CC" w:rsidRPr="00D27AF7">
        <w:fldChar w:fldCharType="separate"/>
      </w:r>
      <w:r w:rsidR="00CE1C78" w:rsidRPr="00CE1C78">
        <w:rPr>
          <w:bCs w:val="0"/>
          <w:sz w:val="24"/>
          <w:szCs w:val="24"/>
          <w:lang w:eastAsia="ru-RU"/>
        </w:rPr>
        <w:t>5.13</w:t>
      </w:r>
      <w:r w:rsidR="00C138CC" w:rsidRPr="00D27AF7">
        <w:fldChar w:fldCharType="end"/>
      </w:r>
      <w:r w:rsidRPr="00D27AF7">
        <w:rPr>
          <w:bCs w:val="0"/>
          <w:sz w:val="24"/>
          <w:szCs w:val="24"/>
        </w:rPr>
        <w:t xml:space="preserve">), а также Расписку сдачи-приемки соглашения о неустойке, подготовленную по </w:t>
      </w:r>
      <w:r w:rsidRPr="00D27AF7">
        <w:rPr>
          <w:bCs w:val="0"/>
          <w:spacing w:val="-1"/>
          <w:sz w:val="24"/>
          <w:szCs w:val="24"/>
        </w:rPr>
        <w:t xml:space="preserve">форме и в соответствии с инструкциями, приведенными в настоящей Документации </w:t>
      </w:r>
      <w:r w:rsidRPr="00D27AF7">
        <w:rPr>
          <w:bCs w:val="0"/>
          <w:sz w:val="24"/>
          <w:szCs w:val="24"/>
        </w:rPr>
        <w:t>(</w:t>
      </w:r>
      <w:r w:rsidRPr="00D27AF7">
        <w:rPr>
          <w:bCs w:val="0"/>
          <w:sz w:val="24"/>
          <w:szCs w:val="24"/>
          <w:lang w:eastAsia="ru-RU"/>
        </w:rPr>
        <w:t xml:space="preserve">подраздел </w:t>
      </w:r>
      <w:r w:rsidR="00C138CC" w:rsidRPr="00D27AF7">
        <w:fldChar w:fldCharType="begin"/>
      </w:r>
      <w:r w:rsidR="00C138CC" w:rsidRPr="00D27AF7">
        <w:instrText xml:space="preserve"> REF _Ref441574460 \r \h  \* MERGEFORMAT </w:instrText>
      </w:r>
      <w:r w:rsidR="00C138CC" w:rsidRPr="00D27AF7">
        <w:fldChar w:fldCharType="separate"/>
      </w:r>
      <w:r w:rsidR="00CE1C78" w:rsidRPr="00CE1C78">
        <w:rPr>
          <w:bCs w:val="0"/>
          <w:sz w:val="24"/>
          <w:szCs w:val="24"/>
          <w:lang w:eastAsia="ru-RU"/>
        </w:rPr>
        <w:t>5.16</w:t>
      </w:r>
      <w:r w:rsidR="00C138CC" w:rsidRPr="00D27AF7">
        <w:fldChar w:fldCharType="end"/>
      </w:r>
      <w:r w:rsidRPr="00D27AF7">
        <w:rPr>
          <w:bCs w:val="0"/>
          <w:sz w:val="24"/>
          <w:szCs w:val="24"/>
        </w:rPr>
        <w:t xml:space="preserve">), в срок не позднее даты и времени окончания приема заявок, указанных в пункте </w:t>
      </w:r>
      <w:r w:rsidR="00C138CC" w:rsidRPr="00D27AF7">
        <w:rPr>
          <w:sz w:val="24"/>
          <w:szCs w:val="24"/>
        </w:rPr>
        <w:fldChar w:fldCharType="begin"/>
      </w:r>
      <w:r w:rsidR="00C138CC" w:rsidRPr="00D27AF7">
        <w:rPr>
          <w:sz w:val="24"/>
          <w:szCs w:val="24"/>
        </w:rPr>
        <w:instrText xml:space="preserve"> REF _Ref440289953 \r \h  \* MERGEFORMAT </w:instrText>
      </w:r>
      <w:r w:rsidR="00C138CC" w:rsidRPr="00D27AF7">
        <w:rPr>
          <w:sz w:val="24"/>
          <w:szCs w:val="24"/>
        </w:rPr>
      </w:r>
      <w:r w:rsidR="00C138CC" w:rsidRPr="00D27AF7">
        <w:rPr>
          <w:sz w:val="24"/>
          <w:szCs w:val="24"/>
        </w:rPr>
        <w:fldChar w:fldCharType="separate"/>
      </w:r>
      <w:r w:rsidR="00CE1C78" w:rsidRPr="00CE1C78">
        <w:rPr>
          <w:bCs w:val="0"/>
          <w:sz w:val="24"/>
          <w:szCs w:val="24"/>
        </w:rPr>
        <w:t>3.4.1.3</w:t>
      </w:r>
      <w:r w:rsidR="00C138CC" w:rsidRPr="00D27AF7">
        <w:rPr>
          <w:sz w:val="24"/>
          <w:szCs w:val="24"/>
        </w:rPr>
        <w:fldChar w:fldCharType="end"/>
      </w:r>
      <w:r w:rsidRPr="00D27AF7">
        <w:rPr>
          <w:bCs w:val="0"/>
          <w:sz w:val="24"/>
          <w:szCs w:val="24"/>
        </w:rPr>
        <w:t xml:space="preserve"> настоящей Документации, по адресу: </w:t>
      </w:r>
      <w:r w:rsidR="00095F13" w:rsidRPr="00D27AF7">
        <w:rPr>
          <w:sz w:val="24"/>
          <w:szCs w:val="24"/>
        </w:rPr>
        <w:t xml:space="preserve">РФ, </w:t>
      </w:r>
      <w:r w:rsidR="00095F13" w:rsidRPr="00D27AF7">
        <w:rPr>
          <w:iCs/>
          <w:sz w:val="24"/>
          <w:szCs w:val="24"/>
        </w:rPr>
        <w:t xml:space="preserve">394033, г. Воронеж, ул. </w:t>
      </w:r>
      <w:proofErr w:type="spellStart"/>
      <w:r w:rsidR="00095F13" w:rsidRPr="00D27AF7">
        <w:rPr>
          <w:iCs/>
          <w:sz w:val="24"/>
          <w:szCs w:val="24"/>
        </w:rPr>
        <w:t>Арзамасская</w:t>
      </w:r>
      <w:proofErr w:type="spellEnd"/>
      <w:r w:rsidR="00095F13" w:rsidRPr="00D27AF7">
        <w:rPr>
          <w:iCs/>
          <w:sz w:val="24"/>
          <w:szCs w:val="24"/>
        </w:rPr>
        <w:t>, д. 2</w:t>
      </w:r>
      <w:r w:rsidR="00095F13" w:rsidRPr="00D27AF7">
        <w:rPr>
          <w:sz w:val="24"/>
          <w:szCs w:val="24"/>
        </w:rPr>
        <w:t xml:space="preserve">, </w:t>
      </w:r>
      <w:proofErr w:type="spellStart"/>
      <w:r w:rsidR="00095F13" w:rsidRPr="00D27AF7">
        <w:rPr>
          <w:sz w:val="24"/>
          <w:szCs w:val="24"/>
        </w:rPr>
        <w:t>каб</w:t>
      </w:r>
      <w:proofErr w:type="spellEnd"/>
      <w:r w:rsidR="00095F13" w:rsidRPr="00D27AF7">
        <w:rPr>
          <w:sz w:val="24"/>
          <w:szCs w:val="24"/>
        </w:rPr>
        <w:t>. №112</w:t>
      </w:r>
      <w:r w:rsidR="00D12816" w:rsidRPr="00D27AF7">
        <w:rPr>
          <w:bCs w:val="0"/>
          <w:sz w:val="24"/>
          <w:szCs w:val="24"/>
        </w:rPr>
        <w:t xml:space="preserve">, исполнительный сотрудник – </w:t>
      </w:r>
      <w:r w:rsidR="00095F13" w:rsidRPr="00D27AF7">
        <w:rPr>
          <w:sz w:val="24"/>
          <w:szCs w:val="24"/>
        </w:rPr>
        <w:t>Зайцева Александра Анатольевна</w:t>
      </w:r>
      <w:r w:rsidR="00D12816" w:rsidRPr="00D27AF7">
        <w:rPr>
          <w:bCs w:val="0"/>
          <w:sz w:val="24"/>
          <w:szCs w:val="24"/>
        </w:rPr>
        <w:t xml:space="preserve">, контактный телефон </w:t>
      </w:r>
      <w:r w:rsidR="00095F13" w:rsidRPr="00D27AF7">
        <w:rPr>
          <w:sz w:val="24"/>
          <w:szCs w:val="24"/>
        </w:rPr>
        <w:t>(473) 249-57-66</w:t>
      </w:r>
      <w:r w:rsidRPr="00D27AF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CE1C78" w:rsidRPr="00CE1C78">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CE1C78" w:rsidRPr="00CE1C78">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CE1C78">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w:t>
      </w:r>
      <w:r w:rsidR="007A439E" w:rsidRPr="00E71A48">
        <w:rPr>
          <w:bCs w:val="0"/>
          <w:sz w:val="24"/>
          <w:szCs w:val="24"/>
        </w:rPr>
        <w:lastRenderedPageBreak/>
        <w:t>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D27AF7"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w:t>
      </w:r>
      <w:r w:rsidRPr="00D27AF7">
        <w:rPr>
          <w:bCs w:val="0"/>
          <w:sz w:val="24"/>
          <w:szCs w:val="24"/>
        </w:rPr>
        <w:t xml:space="preserve">они будут оформлены в соответствии с требованиями, указанными в настоящей Документации по запросу предложений. Размещение </w:t>
      </w:r>
      <w:r w:rsidR="00D77DCB" w:rsidRPr="00D27AF7">
        <w:rPr>
          <w:bCs w:val="0"/>
          <w:sz w:val="24"/>
          <w:szCs w:val="24"/>
        </w:rPr>
        <w:t xml:space="preserve">электронных </w:t>
      </w:r>
      <w:r w:rsidRPr="00D27AF7">
        <w:rPr>
          <w:bCs w:val="0"/>
          <w:sz w:val="24"/>
          <w:szCs w:val="24"/>
        </w:rPr>
        <w:t>архивов, состоящих из нескольких частей (томов) на ЭТП не допускается.</w:t>
      </w:r>
    </w:p>
    <w:p w:rsidR="00717F60" w:rsidRPr="00D27AF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D27AF7">
        <w:rPr>
          <w:bCs w:val="0"/>
          <w:sz w:val="24"/>
          <w:szCs w:val="24"/>
        </w:rPr>
        <w:t>Заявк</w:t>
      </w:r>
      <w:r w:rsidR="00717F60" w:rsidRPr="00D27AF7">
        <w:rPr>
          <w:bCs w:val="0"/>
          <w:sz w:val="24"/>
          <w:szCs w:val="24"/>
        </w:rPr>
        <w:t xml:space="preserve">и на ЭТП могут быть поданы до </w:t>
      </w:r>
      <w:r w:rsidR="002B5044" w:rsidRPr="00D27AF7">
        <w:rPr>
          <w:b/>
          <w:bCs w:val="0"/>
          <w:sz w:val="24"/>
          <w:szCs w:val="24"/>
        </w:rPr>
        <w:t xml:space="preserve">12 часов 00 минут </w:t>
      </w:r>
      <w:r w:rsidR="003A766E">
        <w:rPr>
          <w:b/>
          <w:bCs w:val="0"/>
          <w:sz w:val="24"/>
          <w:szCs w:val="24"/>
        </w:rPr>
        <w:t>0</w:t>
      </w:r>
      <w:r w:rsidR="00E32770">
        <w:rPr>
          <w:b/>
          <w:bCs w:val="0"/>
          <w:sz w:val="24"/>
          <w:szCs w:val="24"/>
        </w:rPr>
        <w:t>4</w:t>
      </w:r>
      <w:bookmarkStart w:id="313" w:name="_GoBack"/>
      <w:bookmarkEnd w:id="313"/>
      <w:r w:rsidR="002B5044" w:rsidRPr="00D27AF7">
        <w:rPr>
          <w:b/>
          <w:bCs w:val="0"/>
          <w:sz w:val="24"/>
          <w:szCs w:val="24"/>
        </w:rPr>
        <w:t xml:space="preserve"> </w:t>
      </w:r>
      <w:r w:rsidR="003A766E">
        <w:rPr>
          <w:b/>
          <w:bCs w:val="0"/>
          <w:sz w:val="24"/>
          <w:szCs w:val="24"/>
        </w:rPr>
        <w:t>апреля</w:t>
      </w:r>
      <w:r w:rsidR="002B5044" w:rsidRPr="00D27AF7">
        <w:rPr>
          <w:b/>
          <w:bCs w:val="0"/>
          <w:sz w:val="24"/>
          <w:szCs w:val="24"/>
        </w:rPr>
        <w:t xml:space="preserve"> 2016 года</w:t>
      </w:r>
      <w:r w:rsidR="00BC2634" w:rsidRPr="00D27AF7">
        <w:rPr>
          <w:b/>
          <w:bCs w:val="0"/>
          <w:sz w:val="24"/>
          <w:szCs w:val="24"/>
        </w:rPr>
        <w:t xml:space="preserve">, </w:t>
      </w:r>
      <w:r w:rsidR="00BC2634" w:rsidRPr="00D27AF7">
        <w:rPr>
          <w:bCs w:val="0"/>
          <w:sz w:val="24"/>
          <w:szCs w:val="24"/>
        </w:rPr>
        <w:t xml:space="preserve">при этом предложенная Участником в Письме о подаче оферты </w:t>
      </w:r>
      <w:r w:rsidR="00BC2634" w:rsidRPr="00D27AF7">
        <w:rPr>
          <w:bCs w:val="0"/>
          <w:spacing w:val="-2"/>
          <w:sz w:val="24"/>
          <w:szCs w:val="24"/>
        </w:rPr>
        <w:t>(под</w:t>
      </w:r>
      <w:r w:rsidR="00BC2634" w:rsidRPr="00D27AF7">
        <w:rPr>
          <w:bCs w:val="0"/>
          <w:sz w:val="24"/>
          <w:szCs w:val="24"/>
        </w:rPr>
        <w:t xml:space="preserve">раздел </w:t>
      </w:r>
      <w:r w:rsidR="00341CCF" w:rsidRPr="00D27AF7">
        <w:rPr>
          <w:bCs w:val="0"/>
          <w:sz w:val="24"/>
          <w:szCs w:val="24"/>
        </w:rPr>
        <w:fldChar w:fldCharType="begin"/>
      </w:r>
      <w:r w:rsidR="00BC2634" w:rsidRPr="00D27AF7">
        <w:rPr>
          <w:bCs w:val="0"/>
          <w:sz w:val="24"/>
          <w:szCs w:val="24"/>
        </w:rPr>
        <w:instrText xml:space="preserve"> REF _Ref55336310 \r \h </w:instrText>
      </w:r>
      <w:r w:rsidR="00D27AF7">
        <w:rPr>
          <w:bCs w:val="0"/>
          <w:sz w:val="24"/>
          <w:szCs w:val="24"/>
        </w:rPr>
        <w:instrText xml:space="preserve"> \* MERGEFORMAT </w:instrText>
      </w:r>
      <w:r w:rsidR="00341CCF" w:rsidRPr="00D27AF7">
        <w:rPr>
          <w:bCs w:val="0"/>
          <w:sz w:val="24"/>
          <w:szCs w:val="24"/>
        </w:rPr>
      </w:r>
      <w:r w:rsidR="00341CCF" w:rsidRPr="00D27AF7">
        <w:rPr>
          <w:bCs w:val="0"/>
          <w:sz w:val="24"/>
          <w:szCs w:val="24"/>
        </w:rPr>
        <w:fldChar w:fldCharType="separate"/>
      </w:r>
      <w:r w:rsidR="00CE1C78">
        <w:rPr>
          <w:bCs w:val="0"/>
          <w:sz w:val="24"/>
          <w:szCs w:val="24"/>
        </w:rPr>
        <w:t>5.1</w:t>
      </w:r>
      <w:r w:rsidR="00341CCF" w:rsidRPr="00D27AF7">
        <w:rPr>
          <w:bCs w:val="0"/>
          <w:sz w:val="24"/>
          <w:szCs w:val="24"/>
        </w:rPr>
        <w:fldChar w:fldCharType="end"/>
      </w:r>
      <w:r w:rsidR="00BC2634" w:rsidRPr="00D27AF7">
        <w:rPr>
          <w:bCs w:val="0"/>
          <w:sz w:val="24"/>
          <w:szCs w:val="24"/>
          <w:lang w:eastAsia="ru-RU"/>
        </w:rPr>
        <w:t>)</w:t>
      </w:r>
      <w:r w:rsidR="00BC2634" w:rsidRPr="00D27AF7">
        <w:rPr>
          <w:bCs w:val="0"/>
          <w:sz w:val="24"/>
          <w:szCs w:val="24"/>
        </w:rPr>
        <w:t xml:space="preserve"> цена должна соответствовать цене, указанной Участником на «котировочной доске» ЭТП</w:t>
      </w:r>
      <w:r w:rsidR="00717F60" w:rsidRPr="00D27AF7">
        <w:rPr>
          <w:bCs w:val="0"/>
          <w:i/>
          <w:sz w:val="24"/>
          <w:szCs w:val="24"/>
        </w:rPr>
        <w:t>.</w:t>
      </w:r>
      <w:bookmarkEnd w:id="312"/>
    </w:p>
    <w:p w:rsidR="00717F60" w:rsidRPr="00D27AF7"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D27AF7">
        <w:rPr>
          <w:szCs w:val="24"/>
        </w:rPr>
        <w:t xml:space="preserve">Подача Заявок в письменной </w:t>
      </w:r>
      <w:r w:rsidR="00673FC7" w:rsidRPr="00D27AF7">
        <w:rPr>
          <w:szCs w:val="24"/>
        </w:rPr>
        <w:t xml:space="preserve">(бумажной) </w:t>
      </w:r>
      <w:r w:rsidRPr="00D27AF7">
        <w:rPr>
          <w:szCs w:val="24"/>
        </w:rPr>
        <w:t>форме</w:t>
      </w:r>
      <w:bookmarkEnd w:id="314"/>
      <w:bookmarkEnd w:id="315"/>
      <w:bookmarkEnd w:id="316"/>
      <w:bookmarkEnd w:id="317"/>
      <w:bookmarkEnd w:id="318"/>
      <w:bookmarkEnd w:id="319"/>
      <w:bookmarkEnd w:id="320"/>
    </w:p>
    <w:bookmarkEnd w:id="30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CE1C78">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CE1C78" w:rsidRPr="00CE1C78">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CE1C78" w:rsidRPr="00CE1C78">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00CE1C78" w:rsidRPr="00CE1C78">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00CE1C78" w:rsidRPr="00CE1C78">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00CE1C78" w:rsidRPr="00CE1C78">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00CE1C78" w:rsidRPr="00CE1C78">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00CE1C78" w:rsidRPr="00CE1C78">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CE1C78" w:rsidRPr="00CE1C78">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CE1C78" w:rsidRPr="00CE1C78">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CE1C78" w:rsidRPr="00CE1C78">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sidR="00CE1C78">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00CE1C78" w:rsidRPr="00CE1C78">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CE1C78" w:rsidRPr="00CE1C78">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CE1C78" w:rsidRPr="00CE1C78">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CE1C78" w:rsidRPr="00CE1C78">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lastRenderedPageBreak/>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CE1C78" w:rsidRPr="00CE1C78">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CE1C78" w:rsidRPr="00CE1C78">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CE1C78" w:rsidRPr="00CE1C78">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CE1C78">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CE1C78" w:rsidRPr="00CE1C78">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AC7AD7" w:rsidRDefault="002B5044" w:rsidP="0021751A">
      <w:pPr>
        <w:pStyle w:val="2"/>
        <w:ind w:left="1701" w:hanging="1134"/>
      </w:pPr>
      <w:bookmarkStart w:id="436" w:name="_Toc423421726"/>
      <w:bookmarkStart w:id="437" w:name="_Toc441130990"/>
      <w:r w:rsidRPr="00C12FA4">
        <w:t xml:space="preserve">Перечень, объемы и </w:t>
      </w:r>
      <w:r w:rsidRPr="00AC7AD7">
        <w:t>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AC7AD7">
        <w:rPr>
          <w:b w:val="0"/>
          <w:szCs w:val="24"/>
        </w:rPr>
        <w:t xml:space="preserve">Технические задания </w:t>
      </w:r>
      <w:r w:rsidR="00A154B7" w:rsidRPr="00AC7AD7">
        <w:rPr>
          <w:b w:val="0"/>
          <w:szCs w:val="24"/>
        </w:rPr>
        <w:t>по Лоту №1 (подраздел</w:t>
      </w:r>
      <w:r w:rsidR="00A154B7">
        <w:rPr>
          <w:b w:val="0"/>
          <w:szCs w:val="24"/>
        </w:rPr>
        <w:t xml:space="preserve"> </w:t>
      </w:r>
      <w:r w:rsidR="00341CCF">
        <w:rPr>
          <w:b w:val="0"/>
          <w:szCs w:val="24"/>
        </w:rPr>
        <w:fldChar w:fldCharType="begin"/>
      </w:r>
      <w:r w:rsidR="00A154B7">
        <w:rPr>
          <w:b w:val="0"/>
          <w:szCs w:val="24"/>
        </w:rPr>
        <w:instrText xml:space="preserve"> REF _Ref440275279 \r \h </w:instrText>
      </w:r>
      <w:r w:rsidR="00341CCF">
        <w:rPr>
          <w:b w:val="0"/>
          <w:szCs w:val="24"/>
        </w:rPr>
      </w:r>
      <w:r w:rsidR="00341CCF">
        <w:rPr>
          <w:b w:val="0"/>
          <w:szCs w:val="24"/>
        </w:rPr>
        <w:fldChar w:fldCharType="separate"/>
      </w:r>
      <w:r w:rsidR="00CE1C78">
        <w:rPr>
          <w:b w:val="0"/>
          <w:szCs w:val="24"/>
        </w:rPr>
        <w:t>1.1.4</w:t>
      </w:r>
      <w:r w:rsidR="00341CCF">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Технических заданий, изложены в Приложении №1 (Технических заданиях) к настоящей Документации. При несоблюдении требований Технических</w:t>
      </w:r>
      <w:r w:rsidR="003776BB" w:rsidRPr="003776BB">
        <w:rPr>
          <w:b w:val="0"/>
          <w:szCs w:val="24"/>
          <w:lang w:eastAsia="ru-RU"/>
        </w:rPr>
        <w:t xml:space="preserve"> заданий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CE1C78">
        <w:rPr>
          <w:b w:val="0"/>
          <w:szCs w:val="24"/>
        </w:rPr>
        <w:t>5.3</w:t>
      </w:r>
      <w:r w:rsidR="00341CCF">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CE1C78">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CE1C78">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CE1C78">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CE1C78">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99612F">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99612F" w:rsidRDefault="0099612F" w:rsidP="004F4D80">
      <w:pPr>
        <w:spacing w:before="60" w:line="240" w:lineRule="auto"/>
        <w:rPr>
          <w:b/>
          <w:sz w:val="24"/>
          <w:szCs w:val="24"/>
        </w:rPr>
      </w:pPr>
    </w:p>
    <w:p w:rsidR="0099612F" w:rsidRDefault="0099612F" w:rsidP="004F4D80">
      <w:pPr>
        <w:spacing w:before="60" w:line="240" w:lineRule="auto"/>
        <w:rPr>
          <w:b/>
          <w:sz w:val="24"/>
          <w:szCs w:val="24"/>
        </w:rPr>
      </w:pPr>
    </w:p>
    <w:p w:rsidR="0099612F" w:rsidRDefault="0099612F"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lastRenderedPageBreak/>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lastRenderedPageBreak/>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CE1C78">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CE1C78">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CE1C78">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CE1C78">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CE1C78">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CE1C78">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CE1C78">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CE1C78">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CE1C78">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CE1C78">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CE1C78">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DC4D34">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DC4D34">
        <w:tc>
          <w:tcPr>
            <w:tcW w:w="557" w:type="dxa"/>
          </w:tcPr>
          <w:p w:rsidR="00466B78" w:rsidRPr="00316742" w:rsidRDefault="00466B78" w:rsidP="00DC4D34">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DC4D34">
        <w:tc>
          <w:tcPr>
            <w:tcW w:w="55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DC4D3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vMerge w:val="restart"/>
          </w:tcPr>
          <w:p w:rsidR="00466B78" w:rsidRPr="00316742" w:rsidRDefault="00466B78" w:rsidP="00DC4D34">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DC4D34">
        <w:tc>
          <w:tcPr>
            <w:tcW w:w="557" w:type="dxa"/>
            <w:vMerge/>
          </w:tcPr>
          <w:p w:rsidR="00466B78" w:rsidRPr="00316742" w:rsidRDefault="00466B78" w:rsidP="00DC4D34"/>
        </w:tc>
        <w:tc>
          <w:tcPr>
            <w:tcW w:w="4109" w:type="dxa"/>
            <w:vMerge/>
          </w:tcPr>
          <w:p w:rsidR="00466B78" w:rsidRPr="00316742" w:rsidRDefault="00466B78" w:rsidP="00DC4D34"/>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DC4D34">
            <w:pPr>
              <w:jc w:val="center"/>
            </w:pPr>
          </w:p>
        </w:tc>
        <w:tc>
          <w:tcPr>
            <w:tcW w:w="1417" w:type="dxa"/>
            <w:vMerge/>
          </w:tcPr>
          <w:p w:rsidR="00466B78" w:rsidRPr="00316742" w:rsidRDefault="00466B78" w:rsidP="00DC4D34">
            <w:pPr>
              <w:jc w:val="center"/>
            </w:pPr>
          </w:p>
        </w:tc>
      </w:tr>
      <w:tr w:rsidR="00466B78" w:rsidTr="00DC4D34">
        <w:tc>
          <w:tcPr>
            <w:tcW w:w="557" w:type="dxa"/>
            <w:vMerge w:val="restart"/>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DC4D34">
        <w:tc>
          <w:tcPr>
            <w:tcW w:w="557" w:type="dxa"/>
            <w:vMerge/>
          </w:tcPr>
          <w:p w:rsidR="00466B78" w:rsidRPr="00316742" w:rsidRDefault="00466B78" w:rsidP="00DC4D34"/>
        </w:tc>
        <w:tc>
          <w:tcPr>
            <w:tcW w:w="4109" w:type="dxa"/>
            <w:vMerge/>
          </w:tcPr>
          <w:p w:rsidR="00466B78" w:rsidRPr="00316742" w:rsidRDefault="00466B78" w:rsidP="00DC4D34"/>
        </w:tc>
        <w:tc>
          <w:tcPr>
            <w:tcW w:w="1799" w:type="dxa"/>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DC4D34">
            <w:pPr>
              <w:jc w:val="center"/>
            </w:pPr>
          </w:p>
        </w:tc>
        <w:tc>
          <w:tcPr>
            <w:tcW w:w="1417" w:type="dxa"/>
          </w:tcPr>
          <w:p w:rsidR="00466B78" w:rsidRPr="00316742" w:rsidRDefault="00466B78" w:rsidP="00DC4D34">
            <w:pPr>
              <w:pStyle w:val="ConsPlusNormal"/>
              <w:jc w:val="center"/>
              <w:rPr>
                <w:rFonts w:ascii="Times New Roman" w:hAnsi="Times New Roman" w:cs="Times New Roman"/>
                <w:sz w:val="22"/>
                <w:szCs w:val="22"/>
              </w:rPr>
            </w:pP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DC4D34">
        <w:tc>
          <w:tcPr>
            <w:tcW w:w="557"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DC4D3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DC4D3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DC4D34">
        <w:tc>
          <w:tcPr>
            <w:tcW w:w="3960" w:type="dxa"/>
            <w:tcBorders>
              <w:top w:val="single" w:sz="4" w:space="0" w:color="auto"/>
            </w:tcBorders>
          </w:tcPr>
          <w:p w:rsidR="00466B78" w:rsidRPr="00DB6009" w:rsidRDefault="00466B78" w:rsidP="00DC4D34">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DC4D34">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DC4D34">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CE1C78">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CE1C78">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CE1C78">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CE1C78">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CE1C78">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CE1C78">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CE1C78">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CE1C78">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CE1C78">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D32" w:rsidRDefault="00DB4D32">
      <w:pPr>
        <w:spacing w:line="240" w:lineRule="auto"/>
      </w:pPr>
      <w:r>
        <w:separator/>
      </w:r>
    </w:p>
  </w:endnote>
  <w:endnote w:type="continuationSeparator" w:id="0">
    <w:p w:rsidR="00DB4D32" w:rsidRDefault="00DB4D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C4D34" w:rsidRDefault="00DC4D3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Pr="00FA0376" w:rsidRDefault="00DC4D3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32770">
      <w:rPr>
        <w:noProof/>
        <w:sz w:val="16"/>
        <w:szCs w:val="16"/>
        <w:lang w:eastAsia="ru-RU"/>
      </w:rPr>
      <w:t>27</w:t>
    </w:r>
    <w:r w:rsidRPr="00FA0376">
      <w:rPr>
        <w:sz w:val="16"/>
        <w:szCs w:val="16"/>
        <w:lang w:eastAsia="ru-RU"/>
      </w:rPr>
      <w:fldChar w:fldCharType="end"/>
    </w:r>
  </w:p>
  <w:p w:rsidR="00DC4D34" w:rsidRPr="00EE0539" w:rsidRDefault="00DC4D34" w:rsidP="00832D0A">
    <w:pPr>
      <w:pStyle w:val="aff2"/>
      <w:jc w:val="center"/>
      <w:rPr>
        <w:sz w:val="18"/>
        <w:szCs w:val="18"/>
      </w:rPr>
    </w:pPr>
    <w:r w:rsidRPr="00C21F9E">
      <w:rPr>
        <w:sz w:val="18"/>
        <w:szCs w:val="18"/>
      </w:rPr>
      <w:t xml:space="preserve">Открытый запрос предложений на право заключения Договора </w:t>
    </w:r>
    <w:r w:rsidR="003A766E">
      <w:rPr>
        <w:sz w:val="18"/>
        <w:szCs w:val="18"/>
      </w:rPr>
      <w:t xml:space="preserve">на </w:t>
    </w:r>
    <w:r w:rsidR="00893857" w:rsidRPr="00893857">
      <w:rPr>
        <w:sz w:val="18"/>
        <w:szCs w:val="18"/>
      </w:rPr>
      <w:t xml:space="preserve">поставку </w:t>
    </w:r>
    <w:r w:rsidR="00FB3EDC" w:rsidRPr="00FB3EDC">
      <w:rPr>
        <w:sz w:val="18"/>
        <w:szCs w:val="18"/>
      </w:rPr>
      <w:t xml:space="preserve">автоматических выключателей до 1000В </w:t>
    </w:r>
    <w:r w:rsidR="001F5DB7" w:rsidRPr="00C21F9E">
      <w:rPr>
        <w:sz w:val="18"/>
        <w:szCs w:val="18"/>
      </w:rPr>
      <w:t xml:space="preserve"> </w:t>
    </w:r>
    <w:r w:rsidRPr="00C21F9E">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D32" w:rsidRDefault="00DB4D32">
      <w:pPr>
        <w:spacing w:line="240" w:lineRule="auto"/>
      </w:pPr>
      <w:r>
        <w:separator/>
      </w:r>
    </w:p>
  </w:footnote>
  <w:footnote w:type="continuationSeparator" w:id="0">
    <w:p w:rsidR="00DB4D32" w:rsidRDefault="00DB4D3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Pr="00930031" w:rsidRDefault="00DC4D3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D34" w:rsidRDefault="00DC4D3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1146"/>
        </w:tabs>
        <w:ind w:left="1146"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387D39"/>
    <w:multiLevelType w:val="hybridMultilevel"/>
    <w:tmpl w:val="CA280620"/>
    <w:lvl w:ilvl="0" w:tplc="26F4C6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1042"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1">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2">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3">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4">
    <w:nsid w:val="5F7A28EE"/>
    <w:multiLevelType w:val="hybridMultilevel"/>
    <w:tmpl w:val="9AB493AC"/>
    <w:lvl w:ilvl="0" w:tplc="208AC14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5">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2">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7"/>
  </w:num>
  <w:num w:numId="23">
    <w:abstractNumId w:val="98"/>
  </w:num>
  <w:num w:numId="24">
    <w:abstractNumId w:val="129"/>
  </w:num>
  <w:num w:numId="25">
    <w:abstractNumId w:val="117"/>
  </w:num>
  <w:num w:numId="26">
    <w:abstractNumId w:val="107"/>
  </w:num>
  <w:num w:numId="27">
    <w:abstractNumId w:val="75"/>
  </w:num>
  <w:num w:numId="28">
    <w:abstractNumId w:val="97"/>
  </w:num>
  <w:num w:numId="29">
    <w:abstractNumId w:val="130"/>
  </w:num>
  <w:num w:numId="30">
    <w:abstractNumId w:val="92"/>
  </w:num>
  <w:num w:numId="31">
    <w:abstractNumId w:val="93"/>
  </w:num>
  <w:num w:numId="32">
    <w:abstractNumId w:val="115"/>
  </w:num>
  <w:num w:numId="33">
    <w:abstractNumId w:val="135"/>
  </w:num>
  <w:num w:numId="34">
    <w:abstractNumId w:val="119"/>
  </w:num>
  <w:num w:numId="35">
    <w:abstractNumId w:val="106"/>
  </w:num>
  <w:num w:numId="36">
    <w:abstractNumId w:val="78"/>
  </w:num>
  <w:num w:numId="37">
    <w:abstractNumId w:val="80"/>
  </w:num>
  <w:num w:numId="38">
    <w:abstractNumId w:val="87"/>
  </w:num>
  <w:num w:numId="39">
    <w:abstractNumId w:val="94"/>
  </w:num>
  <w:num w:numId="40">
    <w:abstractNumId w:val="104"/>
  </w:num>
  <w:num w:numId="41">
    <w:abstractNumId w:val="82"/>
  </w:num>
  <w:num w:numId="42">
    <w:abstractNumId w:val="77"/>
  </w:num>
  <w:num w:numId="43">
    <w:abstractNumId w:val="133"/>
  </w:num>
  <w:num w:numId="44">
    <w:abstractNumId w:val="100"/>
  </w:num>
  <w:num w:numId="45">
    <w:abstractNumId w:val="125"/>
  </w:num>
  <w:num w:numId="46">
    <w:abstractNumId w:val="0"/>
  </w:num>
  <w:num w:numId="47">
    <w:abstractNumId w:val="108"/>
  </w:num>
  <w:num w:numId="48">
    <w:abstractNumId w:val="122"/>
  </w:num>
  <w:num w:numId="49">
    <w:abstractNumId w:val="126"/>
  </w:num>
  <w:num w:numId="50">
    <w:abstractNumId w:val="118"/>
  </w:num>
  <w:num w:numId="51">
    <w:abstractNumId w:val="140"/>
  </w:num>
  <w:num w:numId="52">
    <w:abstractNumId w:val="121"/>
  </w:num>
  <w:num w:numId="53">
    <w:abstractNumId w:val="90"/>
  </w:num>
  <w:num w:numId="54">
    <w:abstractNumId w:val="79"/>
  </w:num>
  <w:num w:numId="55">
    <w:abstractNumId w:val="128"/>
  </w:num>
  <w:num w:numId="56">
    <w:abstractNumId w:val="99"/>
  </w:num>
  <w:num w:numId="57">
    <w:abstractNumId w:val="81"/>
  </w:num>
  <w:num w:numId="58">
    <w:abstractNumId w:val="83"/>
  </w:num>
  <w:num w:numId="59">
    <w:abstractNumId w:val="71"/>
  </w:num>
  <w:num w:numId="60">
    <w:abstractNumId w:val="103"/>
  </w:num>
  <w:num w:numId="61">
    <w:abstractNumId w:val="114"/>
  </w:num>
  <w:num w:numId="62">
    <w:abstractNumId w:val="72"/>
  </w:num>
  <w:num w:numId="63">
    <w:abstractNumId w:val="89"/>
  </w:num>
  <w:num w:numId="64">
    <w:abstractNumId w:val="73"/>
  </w:num>
  <w:num w:numId="65">
    <w:abstractNumId w:val="136"/>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4"/>
  </w:num>
  <w:num w:numId="69">
    <w:abstractNumId w:val="131"/>
    <w:lvlOverride w:ilvl="0">
      <w:startOverride w:val="1"/>
    </w:lvlOverride>
  </w:num>
  <w:num w:numId="70">
    <w:abstractNumId w:val="76"/>
  </w:num>
  <w:num w:numId="71">
    <w:abstractNumId w:val="138"/>
  </w:num>
  <w:num w:numId="72">
    <w:abstractNumId w:val="85"/>
  </w:num>
  <w:num w:numId="73">
    <w:abstractNumId w:val="110"/>
  </w:num>
  <w:num w:numId="74">
    <w:abstractNumId w:val="95"/>
  </w:num>
  <w:num w:numId="75">
    <w:abstractNumId w:val="113"/>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3"/>
  </w:num>
  <w:num w:numId="78">
    <w:abstractNumId w:val="137"/>
  </w:num>
  <w:num w:numId="79">
    <w:abstractNumId w:val="88"/>
  </w:num>
  <w:num w:numId="80">
    <w:abstractNumId w:val="112"/>
  </w:num>
  <w:num w:numId="81">
    <w:abstractNumId w:val="139"/>
  </w:num>
  <w:num w:numId="82">
    <w:abstractNumId w:val="111"/>
  </w:num>
  <w:num w:numId="83">
    <w:abstractNumId w:val="1"/>
  </w:num>
  <w:num w:numId="84">
    <w:abstractNumId w:val="116"/>
  </w:num>
  <w:num w:numId="85">
    <w:abstractNumId w:val="105"/>
  </w:num>
  <w:num w:numId="86">
    <w:abstractNumId w:val="134"/>
  </w:num>
  <w:num w:numId="87">
    <w:abstractNumId w:val="132"/>
  </w:num>
  <w:num w:numId="88">
    <w:abstractNumId w:val="109"/>
  </w:num>
  <w:num w:numId="89">
    <w:abstractNumId w:val="10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5E06"/>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5F13"/>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242A"/>
    <w:rsid w:val="000F4365"/>
    <w:rsid w:val="00104B1E"/>
    <w:rsid w:val="00111C79"/>
    <w:rsid w:val="001124F8"/>
    <w:rsid w:val="0011547D"/>
    <w:rsid w:val="00123A9F"/>
    <w:rsid w:val="00123C70"/>
    <w:rsid w:val="0012590A"/>
    <w:rsid w:val="0012598D"/>
    <w:rsid w:val="001319B4"/>
    <w:rsid w:val="001324A1"/>
    <w:rsid w:val="0013328C"/>
    <w:rsid w:val="00134962"/>
    <w:rsid w:val="001519E9"/>
    <w:rsid w:val="00155DAF"/>
    <w:rsid w:val="00157A6B"/>
    <w:rsid w:val="00160F76"/>
    <w:rsid w:val="0016246B"/>
    <w:rsid w:val="00162A8F"/>
    <w:rsid w:val="00162FC1"/>
    <w:rsid w:val="00166CFA"/>
    <w:rsid w:val="00167837"/>
    <w:rsid w:val="00170C72"/>
    <w:rsid w:val="001716DB"/>
    <w:rsid w:val="00180007"/>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5DB7"/>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1174"/>
    <w:rsid w:val="002D41BC"/>
    <w:rsid w:val="002D4BC6"/>
    <w:rsid w:val="002D582B"/>
    <w:rsid w:val="002D67C1"/>
    <w:rsid w:val="002E6387"/>
    <w:rsid w:val="002F3EB0"/>
    <w:rsid w:val="003032B6"/>
    <w:rsid w:val="00304CD0"/>
    <w:rsid w:val="0031026C"/>
    <w:rsid w:val="0031067C"/>
    <w:rsid w:val="00311894"/>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0FDB"/>
    <w:rsid w:val="0036334A"/>
    <w:rsid w:val="00363775"/>
    <w:rsid w:val="00365234"/>
    <w:rsid w:val="0037230F"/>
    <w:rsid w:val="00372F48"/>
    <w:rsid w:val="00375A91"/>
    <w:rsid w:val="003776BB"/>
    <w:rsid w:val="003803A7"/>
    <w:rsid w:val="003832F6"/>
    <w:rsid w:val="00383D48"/>
    <w:rsid w:val="0039141F"/>
    <w:rsid w:val="00395BC1"/>
    <w:rsid w:val="003A31F0"/>
    <w:rsid w:val="003A3E35"/>
    <w:rsid w:val="003A766E"/>
    <w:rsid w:val="003A7B62"/>
    <w:rsid w:val="003B0905"/>
    <w:rsid w:val="003B23E0"/>
    <w:rsid w:val="003B2BFB"/>
    <w:rsid w:val="003B3362"/>
    <w:rsid w:val="003B4C1B"/>
    <w:rsid w:val="003B6779"/>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D19"/>
    <w:rsid w:val="00420F24"/>
    <w:rsid w:val="00421F58"/>
    <w:rsid w:val="00425AFC"/>
    <w:rsid w:val="0042632C"/>
    <w:rsid w:val="00426B53"/>
    <w:rsid w:val="004349A2"/>
    <w:rsid w:val="004360F5"/>
    <w:rsid w:val="004406A6"/>
    <w:rsid w:val="00440928"/>
    <w:rsid w:val="00441E01"/>
    <w:rsid w:val="00443E0B"/>
    <w:rsid w:val="0045134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175A"/>
    <w:rsid w:val="005031D0"/>
    <w:rsid w:val="005076E8"/>
    <w:rsid w:val="00512B0F"/>
    <w:rsid w:val="00513062"/>
    <w:rsid w:val="0051704E"/>
    <w:rsid w:val="00517550"/>
    <w:rsid w:val="00517D87"/>
    <w:rsid w:val="0052048F"/>
    <w:rsid w:val="00520586"/>
    <w:rsid w:val="00520E03"/>
    <w:rsid w:val="0052231C"/>
    <w:rsid w:val="00523C23"/>
    <w:rsid w:val="00524812"/>
    <w:rsid w:val="00524B92"/>
    <w:rsid w:val="00526254"/>
    <w:rsid w:val="005335FE"/>
    <w:rsid w:val="00534967"/>
    <w:rsid w:val="00534CB8"/>
    <w:rsid w:val="00534DFA"/>
    <w:rsid w:val="00535237"/>
    <w:rsid w:val="005436EC"/>
    <w:rsid w:val="005456B6"/>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1A85"/>
    <w:rsid w:val="005B75A6"/>
    <w:rsid w:val="005C10C6"/>
    <w:rsid w:val="005C22A4"/>
    <w:rsid w:val="005C6F5D"/>
    <w:rsid w:val="005D0D44"/>
    <w:rsid w:val="005D16BC"/>
    <w:rsid w:val="005D4A00"/>
    <w:rsid w:val="005D7AA7"/>
    <w:rsid w:val="005D7E4C"/>
    <w:rsid w:val="005E12FD"/>
    <w:rsid w:val="005E3DD2"/>
    <w:rsid w:val="005E724B"/>
    <w:rsid w:val="005E7B4E"/>
    <w:rsid w:val="005F2732"/>
    <w:rsid w:val="005F2CCE"/>
    <w:rsid w:val="005F3722"/>
    <w:rsid w:val="005F514D"/>
    <w:rsid w:val="005F566D"/>
    <w:rsid w:val="005F7167"/>
    <w:rsid w:val="005F7B62"/>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238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938"/>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6F61"/>
    <w:rsid w:val="0075787E"/>
    <w:rsid w:val="00761011"/>
    <w:rsid w:val="007628EE"/>
    <w:rsid w:val="00766900"/>
    <w:rsid w:val="007705A5"/>
    <w:rsid w:val="00770DD6"/>
    <w:rsid w:val="00771E29"/>
    <w:rsid w:val="007738A8"/>
    <w:rsid w:val="00773DD1"/>
    <w:rsid w:val="0077441B"/>
    <w:rsid w:val="007773F3"/>
    <w:rsid w:val="0077786C"/>
    <w:rsid w:val="00777ABE"/>
    <w:rsid w:val="00777E5B"/>
    <w:rsid w:val="007800B8"/>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2ACD"/>
    <w:rsid w:val="007B5153"/>
    <w:rsid w:val="007B6A8B"/>
    <w:rsid w:val="007C18F1"/>
    <w:rsid w:val="007C3CC9"/>
    <w:rsid w:val="007D07A7"/>
    <w:rsid w:val="007D0EA7"/>
    <w:rsid w:val="007D3CE3"/>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76D33"/>
    <w:rsid w:val="008843D2"/>
    <w:rsid w:val="00884D4A"/>
    <w:rsid w:val="0088633C"/>
    <w:rsid w:val="00886684"/>
    <w:rsid w:val="00886FAA"/>
    <w:rsid w:val="008907A8"/>
    <w:rsid w:val="00890D00"/>
    <w:rsid w:val="0089163E"/>
    <w:rsid w:val="00892301"/>
    <w:rsid w:val="00893857"/>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3BF0"/>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1957"/>
    <w:rsid w:val="00972AAA"/>
    <w:rsid w:val="00975C64"/>
    <w:rsid w:val="00980E44"/>
    <w:rsid w:val="009820FB"/>
    <w:rsid w:val="0098348C"/>
    <w:rsid w:val="00983F8A"/>
    <w:rsid w:val="0098480C"/>
    <w:rsid w:val="0098672B"/>
    <w:rsid w:val="00986D6E"/>
    <w:rsid w:val="0099066F"/>
    <w:rsid w:val="00992089"/>
    <w:rsid w:val="00993533"/>
    <w:rsid w:val="009948B4"/>
    <w:rsid w:val="00995D58"/>
    <w:rsid w:val="0099612F"/>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15B4"/>
    <w:rsid w:val="009F4858"/>
    <w:rsid w:val="009F4DA0"/>
    <w:rsid w:val="009F593B"/>
    <w:rsid w:val="009F7119"/>
    <w:rsid w:val="00A01EBE"/>
    <w:rsid w:val="00A068F6"/>
    <w:rsid w:val="00A10C5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4559B"/>
    <w:rsid w:val="00A5705A"/>
    <w:rsid w:val="00A600E3"/>
    <w:rsid w:val="00A639E3"/>
    <w:rsid w:val="00A72612"/>
    <w:rsid w:val="00A73A1E"/>
    <w:rsid w:val="00A73BFA"/>
    <w:rsid w:val="00A773C9"/>
    <w:rsid w:val="00A77A16"/>
    <w:rsid w:val="00A805FF"/>
    <w:rsid w:val="00A8505C"/>
    <w:rsid w:val="00A900CC"/>
    <w:rsid w:val="00A92723"/>
    <w:rsid w:val="00A94355"/>
    <w:rsid w:val="00A95FEE"/>
    <w:rsid w:val="00A96E27"/>
    <w:rsid w:val="00AA02AB"/>
    <w:rsid w:val="00AB02E1"/>
    <w:rsid w:val="00AB54F8"/>
    <w:rsid w:val="00AC1995"/>
    <w:rsid w:val="00AC2737"/>
    <w:rsid w:val="00AC7AD7"/>
    <w:rsid w:val="00AD3EBC"/>
    <w:rsid w:val="00AD4A9B"/>
    <w:rsid w:val="00AD4F60"/>
    <w:rsid w:val="00AD553C"/>
    <w:rsid w:val="00AE0F91"/>
    <w:rsid w:val="00AE107C"/>
    <w:rsid w:val="00AE1136"/>
    <w:rsid w:val="00AE54F9"/>
    <w:rsid w:val="00AE556B"/>
    <w:rsid w:val="00AE6158"/>
    <w:rsid w:val="00AF49DE"/>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9E"/>
    <w:rsid w:val="00C21FA7"/>
    <w:rsid w:val="00C236C0"/>
    <w:rsid w:val="00C2544E"/>
    <w:rsid w:val="00C30AF4"/>
    <w:rsid w:val="00C33106"/>
    <w:rsid w:val="00C41228"/>
    <w:rsid w:val="00C421E1"/>
    <w:rsid w:val="00C47845"/>
    <w:rsid w:val="00C521DF"/>
    <w:rsid w:val="00C55B59"/>
    <w:rsid w:val="00C606DE"/>
    <w:rsid w:val="00C6262A"/>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5BE8"/>
    <w:rsid w:val="00CA64E5"/>
    <w:rsid w:val="00CA7861"/>
    <w:rsid w:val="00CB6141"/>
    <w:rsid w:val="00CC3810"/>
    <w:rsid w:val="00CC4C3A"/>
    <w:rsid w:val="00CC6D7C"/>
    <w:rsid w:val="00CD0A76"/>
    <w:rsid w:val="00CD4105"/>
    <w:rsid w:val="00CD50EF"/>
    <w:rsid w:val="00CE1C78"/>
    <w:rsid w:val="00CE2E56"/>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27AF7"/>
    <w:rsid w:val="00D34C63"/>
    <w:rsid w:val="00D36977"/>
    <w:rsid w:val="00D421AA"/>
    <w:rsid w:val="00D51A0B"/>
    <w:rsid w:val="00D52133"/>
    <w:rsid w:val="00D535DC"/>
    <w:rsid w:val="00D536DC"/>
    <w:rsid w:val="00D5461D"/>
    <w:rsid w:val="00D560EA"/>
    <w:rsid w:val="00D562AE"/>
    <w:rsid w:val="00D56F8C"/>
    <w:rsid w:val="00D60982"/>
    <w:rsid w:val="00D63966"/>
    <w:rsid w:val="00D64190"/>
    <w:rsid w:val="00D642DF"/>
    <w:rsid w:val="00D663E3"/>
    <w:rsid w:val="00D75CA2"/>
    <w:rsid w:val="00D77DCB"/>
    <w:rsid w:val="00D80639"/>
    <w:rsid w:val="00D81ED0"/>
    <w:rsid w:val="00D82D37"/>
    <w:rsid w:val="00D84AC7"/>
    <w:rsid w:val="00D90031"/>
    <w:rsid w:val="00D904EF"/>
    <w:rsid w:val="00D92448"/>
    <w:rsid w:val="00D975BA"/>
    <w:rsid w:val="00DA4ADE"/>
    <w:rsid w:val="00DA5A22"/>
    <w:rsid w:val="00DA5FAE"/>
    <w:rsid w:val="00DA7E38"/>
    <w:rsid w:val="00DB109A"/>
    <w:rsid w:val="00DB3F27"/>
    <w:rsid w:val="00DB4D32"/>
    <w:rsid w:val="00DC0DB5"/>
    <w:rsid w:val="00DC141A"/>
    <w:rsid w:val="00DC15DC"/>
    <w:rsid w:val="00DC2470"/>
    <w:rsid w:val="00DC4D34"/>
    <w:rsid w:val="00DE2870"/>
    <w:rsid w:val="00DE4CCA"/>
    <w:rsid w:val="00DE5F20"/>
    <w:rsid w:val="00DE622D"/>
    <w:rsid w:val="00DF0D8B"/>
    <w:rsid w:val="00DF3778"/>
    <w:rsid w:val="00DF4A13"/>
    <w:rsid w:val="00DF639D"/>
    <w:rsid w:val="00DF63D1"/>
    <w:rsid w:val="00E00B02"/>
    <w:rsid w:val="00E02350"/>
    <w:rsid w:val="00E03690"/>
    <w:rsid w:val="00E06C31"/>
    <w:rsid w:val="00E10AB1"/>
    <w:rsid w:val="00E1124E"/>
    <w:rsid w:val="00E11A58"/>
    <w:rsid w:val="00E1357C"/>
    <w:rsid w:val="00E15F4F"/>
    <w:rsid w:val="00E1652E"/>
    <w:rsid w:val="00E17CEB"/>
    <w:rsid w:val="00E250E3"/>
    <w:rsid w:val="00E26DA0"/>
    <w:rsid w:val="00E30916"/>
    <w:rsid w:val="00E30B66"/>
    <w:rsid w:val="00E32770"/>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947"/>
    <w:rsid w:val="00E60F8E"/>
    <w:rsid w:val="00E61708"/>
    <w:rsid w:val="00E63F0A"/>
    <w:rsid w:val="00E64AEC"/>
    <w:rsid w:val="00E6743A"/>
    <w:rsid w:val="00E70B65"/>
    <w:rsid w:val="00E71628"/>
    <w:rsid w:val="00E71A48"/>
    <w:rsid w:val="00E722B6"/>
    <w:rsid w:val="00E734C8"/>
    <w:rsid w:val="00E74632"/>
    <w:rsid w:val="00E749E5"/>
    <w:rsid w:val="00E832A4"/>
    <w:rsid w:val="00E837F8"/>
    <w:rsid w:val="00E84ECF"/>
    <w:rsid w:val="00E8721B"/>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4149"/>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714"/>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3EDC"/>
    <w:rsid w:val="00FB666F"/>
    <w:rsid w:val="00FB6C72"/>
    <w:rsid w:val="00FB7C04"/>
    <w:rsid w:val="00FC1D5F"/>
    <w:rsid w:val="00FC2A9D"/>
    <w:rsid w:val="00FD0E28"/>
    <w:rsid w:val="00FD642A"/>
    <w:rsid w:val="00FE0052"/>
    <w:rsid w:val="00FE1CA6"/>
    <w:rsid w:val="00FE239E"/>
    <w:rsid w:val="00FE5731"/>
    <w:rsid w:val="00FE630F"/>
    <w:rsid w:val="00FE7C3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28BB1-55BC-4509-A7E3-731B32F04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77</Pages>
  <Words>23011</Words>
  <Characters>131166</Characters>
  <Application>Microsoft Office Word</Application>
  <DocSecurity>0</DocSecurity>
  <Lines>1093</Lines>
  <Paragraphs>307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153870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144</cp:revision>
  <cp:lastPrinted>2016-03-16T13:04:00Z</cp:lastPrinted>
  <dcterms:created xsi:type="dcterms:W3CDTF">2016-01-12T11:24:00Z</dcterms:created>
  <dcterms:modified xsi:type="dcterms:W3CDTF">2016-03-17T08:18:00Z</dcterms:modified>
</cp:coreProperties>
</file>